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DEA39" w14:textId="44CBF9EE" w:rsidR="00E26940" w:rsidRPr="0040635F" w:rsidRDefault="00E26940" w:rsidP="00E26940">
      <w:pPr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Ibirama, </w:t>
      </w:r>
      <w:r w:rsidR="006E5519">
        <w:rPr>
          <w:rFonts w:asciiTheme="minorHAnsi" w:hAnsiTheme="minorHAnsi" w:cstheme="minorHAnsi"/>
        </w:rPr>
        <w:fldChar w:fldCharType="begin"/>
      </w:r>
      <w:r w:rsidR="006E5519">
        <w:rPr>
          <w:rFonts w:asciiTheme="minorHAnsi" w:hAnsiTheme="minorHAnsi" w:cstheme="minorHAnsi"/>
        </w:rPr>
        <w:instrText xml:space="preserve"> TIME \@ "d' de 'MMMM' de 'yyyy" </w:instrText>
      </w:r>
      <w:r w:rsidR="006E5519">
        <w:rPr>
          <w:rFonts w:asciiTheme="minorHAnsi" w:hAnsiTheme="minorHAnsi" w:cstheme="minorHAnsi"/>
        </w:rPr>
        <w:fldChar w:fldCharType="separate"/>
      </w:r>
      <w:r w:rsidR="00E979FD">
        <w:rPr>
          <w:rFonts w:asciiTheme="minorHAnsi" w:hAnsiTheme="minorHAnsi" w:cstheme="minorHAnsi"/>
          <w:noProof/>
        </w:rPr>
        <w:t>29 de março de 2022</w:t>
      </w:r>
      <w:r w:rsidR="006E5519">
        <w:rPr>
          <w:rFonts w:asciiTheme="minorHAnsi" w:hAnsiTheme="minorHAnsi" w:cstheme="minorHAnsi"/>
        </w:rPr>
        <w:fldChar w:fldCharType="end"/>
      </w:r>
      <w:r w:rsidR="009D2951">
        <w:rPr>
          <w:rFonts w:asciiTheme="minorHAnsi" w:hAnsiTheme="minorHAnsi" w:cstheme="minorHAnsi"/>
        </w:rPr>
        <w:t>.</w:t>
      </w:r>
    </w:p>
    <w:p w14:paraId="49840FB4" w14:textId="77777777" w:rsidR="00310502" w:rsidRDefault="00310502" w:rsidP="00E26940">
      <w:pPr>
        <w:autoSpaceDE w:val="0"/>
        <w:autoSpaceDN w:val="0"/>
        <w:rPr>
          <w:rFonts w:asciiTheme="minorHAnsi" w:hAnsiTheme="minorHAnsi" w:cstheme="minorHAnsi"/>
          <w:b/>
        </w:rPr>
      </w:pPr>
    </w:p>
    <w:p w14:paraId="4C8DA0FE" w14:textId="77777777" w:rsidR="00310502" w:rsidRDefault="00310502" w:rsidP="00E26940">
      <w:pPr>
        <w:autoSpaceDE w:val="0"/>
        <w:autoSpaceDN w:val="0"/>
        <w:rPr>
          <w:rFonts w:asciiTheme="minorHAnsi" w:hAnsiTheme="minorHAnsi" w:cstheme="minorHAnsi"/>
          <w:b/>
        </w:rPr>
      </w:pPr>
    </w:p>
    <w:p w14:paraId="144F7B61" w14:textId="60274388" w:rsidR="00E26940" w:rsidRPr="009D2951" w:rsidRDefault="00E26940" w:rsidP="00E26940">
      <w:pPr>
        <w:autoSpaceDE w:val="0"/>
        <w:autoSpaceDN w:val="0"/>
        <w:rPr>
          <w:rFonts w:asciiTheme="minorHAnsi" w:hAnsiTheme="minorHAnsi" w:cstheme="minorHAnsi"/>
          <w:b/>
          <w:bCs/>
          <w:lang w:val="pt-PT"/>
        </w:rPr>
      </w:pPr>
      <w:r w:rsidRPr="009D2951">
        <w:rPr>
          <w:rFonts w:asciiTheme="minorHAnsi" w:hAnsiTheme="minorHAnsi" w:cstheme="minorHAnsi"/>
          <w:b/>
        </w:rPr>
        <w:t xml:space="preserve">Processo SGPE nº </w:t>
      </w:r>
      <w:r w:rsidR="009A30F3">
        <w:rPr>
          <w:rFonts w:asciiTheme="minorHAnsi" w:hAnsiTheme="minorHAnsi" w:cstheme="minorHAnsi"/>
          <w:b/>
        </w:rPr>
        <w:t>12469</w:t>
      </w:r>
      <w:r w:rsidR="009D2951" w:rsidRPr="009D2951">
        <w:rPr>
          <w:rFonts w:asciiTheme="minorHAnsi" w:hAnsiTheme="minorHAnsi" w:cstheme="minorHAnsi"/>
          <w:b/>
        </w:rPr>
        <w:t>/20</w:t>
      </w:r>
      <w:r w:rsidR="00651AB1">
        <w:rPr>
          <w:rFonts w:asciiTheme="minorHAnsi" w:hAnsiTheme="minorHAnsi" w:cstheme="minorHAnsi"/>
          <w:b/>
        </w:rPr>
        <w:t>2</w:t>
      </w:r>
      <w:r w:rsidR="009A30F3">
        <w:rPr>
          <w:rFonts w:asciiTheme="minorHAnsi" w:hAnsiTheme="minorHAnsi" w:cstheme="minorHAnsi"/>
          <w:b/>
        </w:rPr>
        <w:t>2</w:t>
      </w:r>
    </w:p>
    <w:p w14:paraId="483CF694" w14:textId="77777777" w:rsidR="00E26940" w:rsidRPr="0040635F" w:rsidRDefault="00E26940" w:rsidP="00E26940">
      <w:pPr>
        <w:tabs>
          <w:tab w:val="right" w:pos="8840"/>
        </w:tabs>
        <w:rPr>
          <w:rFonts w:asciiTheme="minorHAnsi" w:hAnsiTheme="minorHAnsi" w:cstheme="minorHAnsi"/>
        </w:rPr>
      </w:pPr>
      <w:r w:rsidRPr="0040635F">
        <w:rPr>
          <w:rFonts w:asciiTheme="minorHAnsi" w:hAnsiTheme="minorHAnsi" w:cstheme="minorHAnsi"/>
        </w:rPr>
        <w:t xml:space="preserve"> </w:t>
      </w:r>
    </w:p>
    <w:p w14:paraId="0141BFEB" w14:textId="0C3DEF41" w:rsidR="006E5519" w:rsidRPr="009A30F3" w:rsidRDefault="00E26940" w:rsidP="009A30F3">
      <w:pPr>
        <w:pStyle w:val="NormalWeb"/>
        <w:ind w:firstLine="708"/>
        <w:jc w:val="both"/>
        <w:rPr>
          <w:rFonts w:asciiTheme="minorHAnsi" w:hAnsiTheme="minorHAnsi" w:cstheme="minorHAnsi"/>
          <w:b/>
          <w:bCs/>
          <w:iCs/>
        </w:rPr>
      </w:pPr>
      <w:r w:rsidRPr="0040635F">
        <w:rPr>
          <w:rFonts w:asciiTheme="minorHAnsi" w:hAnsiTheme="minorHAnsi" w:cstheme="minorHAnsi"/>
        </w:rPr>
        <w:t>Diante do que foi juntado aos autos, passou-se a analisar previamente a conformidade com a I</w:t>
      </w:r>
      <w:r w:rsidR="00BA3DAD">
        <w:rPr>
          <w:rFonts w:asciiTheme="minorHAnsi" w:hAnsiTheme="minorHAnsi" w:cstheme="minorHAnsi"/>
        </w:rPr>
        <w:t>nstrução Normativa da UDESC</w:t>
      </w:r>
      <w:r w:rsidRPr="0040635F">
        <w:rPr>
          <w:rFonts w:asciiTheme="minorHAnsi" w:hAnsiTheme="minorHAnsi" w:cstheme="minorHAnsi"/>
        </w:rPr>
        <w:t xml:space="preserve"> nº </w:t>
      </w:r>
      <w:r w:rsidR="009D2951">
        <w:rPr>
          <w:rFonts w:asciiTheme="minorHAnsi" w:hAnsiTheme="minorHAnsi" w:cstheme="minorHAnsi"/>
        </w:rPr>
        <w:t>004/2019</w:t>
      </w:r>
      <w:r w:rsidRPr="0040635F">
        <w:rPr>
          <w:rFonts w:asciiTheme="minorHAnsi" w:hAnsiTheme="minorHAnsi" w:cstheme="minorHAnsi"/>
        </w:rPr>
        <w:t xml:space="preserve"> do processo supracitado, cujo objeto é</w:t>
      </w:r>
      <w:r w:rsidRPr="0040635F">
        <w:rPr>
          <w:rFonts w:asciiTheme="minorHAnsi" w:hAnsiTheme="minorHAnsi" w:cstheme="minorHAnsi"/>
          <w:b/>
        </w:rPr>
        <w:t xml:space="preserve"> </w:t>
      </w:r>
      <w:r w:rsidR="00C51329">
        <w:rPr>
          <w:rFonts w:asciiTheme="minorHAnsi" w:hAnsiTheme="minorHAnsi" w:cstheme="minorHAnsi"/>
          <w:bCs/>
          <w:iCs/>
        </w:rPr>
        <w:t xml:space="preserve">a </w:t>
      </w:r>
      <w:r w:rsidR="009A30F3" w:rsidRPr="009A30F3">
        <w:rPr>
          <w:rFonts w:asciiTheme="minorHAnsi" w:hAnsiTheme="minorHAnsi" w:cstheme="minorHAnsi"/>
          <w:b/>
          <w:bCs/>
          <w:iCs/>
        </w:rPr>
        <w:t xml:space="preserve">Contratação de empresa para fornecimento de </w:t>
      </w:r>
      <w:proofErr w:type="spellStart"/>
      <w:r w:rsidR="009A30F3" w:rsidRPr="009A30F3">
        <w:rPr>
          <w:rFonts w:asciiTheme="minorHAnsi" w:hAnsiTheme="minorHAnsi" w:cstheme="minorHAnsi"/>
          <w:b/>
          <w:bCs/>
          <w:i/>
        </w:rPr>
        <w:t>coffe</w:t>
      </w:r>
      <w:proofErr w:type="spellEnd"/>
      <w:r w:rsidR="009A30F3" w:rsidRPr="009A30F3">
        <w:rPr>
          <w:rFonts w:asciiTheme="minorHAnsi" w:hAnsiTheme="minorHAnsi" w:cstheme="minorHAnsi"/>
          <w:b/>
          <w:bCs/>
          <w:i/>
        </w:rPr>
        <w:t xml:space="preserve"> break</w:t>
      </w:r>
      <w:r w:rsidR="009A30F3" w:rsidRPr="009A30F3">
        <w:rPr>
          <w:rFonts w:asciiTheme="minorHAnsi" w:hAnsiTheme="minorHAnsi" w:cstheme="minorHAnsi"/>
          <w:b/>
          <w:bCs/>
          <w:iCs/>
        </w:rPr>
        <w:t xml:space="preserve"> para os eventos da</w:t>
      </w:r>
      <w:r w:rsidR="009A30F3">
        <w:rPr>
          <w:rFonts w:asciiTheme="minorHAnsi" w:hAnsiTheme="minorHAnsi" w:cstheme="minorHAnsi"/>
          <w:b/>
          <w:bCs/>
          <w:iCs/>
        </w:rPr>
        <w:t xml:space="preserve"> </w:t>
      </w:r>
      <w:r w:rsidR="009A30F3" w:rsidRPr="009A30F3">
        <w:rPr>
          <w:rFonts w:asciiTheme="minorHAnsi" w:hAnsiTheme="minorHAnsi" w:cstheme="minorHAnsi"/>
          <w:b/>
          <w:bCs/>
          <w:iCs/>
        </w:rPr>
        <w:t>Udesc Alto Vale – CEAVI Ibirama</w:t>
      </w:r>
      <w:r w:rsidR="009726B8" w:rsidRPr="009726B8">
        <w:rPr>
          <w:rFonts w:asciiTheme="minorHAnsi" w:hAnsiTheme="minorHAnsi" w:cstheme="minorHAnsi"/>
          <w:b/>
          <w:bCs/>
          <w:iCs/>
        </w:rPr>
        <w:t>.</w:t>
      </w:r>
    </w:p>
    <w:p w14:paraId="064B5263" w14:textId="77777777" w:rsidR="009726B8" w:rsidRDefault="009726B8" w:rsidP="00E26940">
      <w:pPr>
        <w:pStyle w:val="NormalWeb"/>
        <w:spacing w:before="0" w:after="0"/>
        <w:jc w:val="both"/>
        <w:rPr>
          <w:rFonts w:asciiTheme="minorHAnsi" w:hAnsiTheme="minorHAnsi" w:cstheme="minorHAnsi"/>
          <w:b/>
          <w:bCs/>
          <w:u w:val="single"/>
        </w:rPr>
      </w:pPr>
    </w:p>
    <w:p w14:paraId="11933B94" w14:textId="1BF2036A" w:rsidR="00E26940" w:rsidRDefault="00E26940" w:rsidP="00E26940">
      <w:pPr>
        <w:pStyle w:val="NormalWeb"/>
        <w:spacing w:before="0" w:after="0"/>
        <w:jc w:val="both"/>
        <w:rPr>
          <w:rFonts w:asciiTheme="minorHAnsi" w:hAnsiTheme="minorHAnsi" w:cstheme="minorHAnsi"/>
          <w:b/>
          <w:bCs/>
          <w:u w:val="single"/>
        </w:rPr>
      </w:pPr>
      <w:r w:rsidRPr="0040635F">
        <w:rPr>
          <w:rFonts w:asciiTheme="minorHAnsi" w:hAnsiTheme="minorHAnsi" w:cstheme="minorHAnsi"/>
          <w:b/>
          <w:bCs/>
          <w:u w:val="single"/>
        </w:rPr>
        <w:t>Encontra-se no processo:</w:t>
      </w:r>
    </w:p>
    <w:p w14:paraId="2E79B6E0" w14:textId="77777777" w:rsidR="00CD4B9D" w:rsidRPr="0040635F" w:rsidRDefault="00CD4B9D" w:rsidP="00E26940">
      <w:pPr>
        <w:pStyle w:val="NormalWeb"/>
        <w:spacing w:before="0" w:after="0"/>
        <w:jc w:val="both"/>
        <w:rPr>
          <w:rFonts w:asciiTheme="minorHAnsi" w:hAnsiTheme="minorHAnsi" w:cstheme="minorHAnsi"/>
          <w:b/>
          <w:bCs/>
          <w:u w:val="single"/>
        </w:rPr>
      </w:pPr>
    </w:p>
    <w:p w14:paraId="58615CAE" w14:textId="78320F63" w:rsidR="00E26940" w:rsidRDefault="00E26940" w:rsidP="00E26940">
      <w:pPr>
        <w:pStyle w:val="NormalWeb"/>
        <w:widowControl/>
        <w:numPr>
          <w:ilvl w:val="0"/>
          <w:numId w:val="21"/>
        </w:numPr>
        <w:tabs>
          <w:tab w:val="clear" w:pos="720"/>
        </w:tabs>
        <w:spacing w:before="280" w:after="280"/>
        <w:ind w:left="360"/>
        <w:jc w:val="both"/>
        <w:rPr>
          <w:rFonts w:asciiTheme="minorHAnsi" w:hAnsiTheme="minorHAnsi" w:cstheme="minorHAnsi"/>
        </w:rPr>
      </w:pPr>
      <w:r w:rsidRPr="0040635F">
        <w:rPr>
          <w:rFonts w:asciiTheme="minorHAnsi" w:hAnsiTheme="minorHAnsi" w:cstheme="minorHAnsi"/>
        </w:rPr>
        <w:t xml:space="preserve">Justificativa de Interesse </w:t>
      </w:r>
      <w:r w:rsidR="00651AB1">
        <w:rPr>
          <w:rFonts w:asciiTheme="minorHAnsi" w:hAnsiTheme="minorHAnsi" w:cstheme="minorHAnsi"/>
        </w:rPr>
        <w:t>Público assinada pelo Responsável Técnico, e indicação de fiscal e responsável técnico</w:t>
      </w:r>
      <w:r w:rsidRPr="0040635F">
        <w:rPr>
          <w:rFonts w:asciiTheme="minorHAnsi" w:hAnsiTheme="minorHAnsi" w:cstheme="minorHAnsi"/>
        </w:rPr>
        <w:t>. Conforme</w:t>
      </w:r>
      <w:r w:rsidR="00BA3DAD" w:rsidRPr="00BA3DAD">
        <w:rPr>
          <w:rFonts w:asciiTheme="minorHAnsi" w:hAnsiTheme="minorHAnsi" w:cstheme="minorHAnsi"/>
        </w:rPr>
        <w:t xml:space="preserve"> </w:t>
      </w:r>
      <w:r w:rsidR="00BA3DAD">
        <w:rPr>
          <w:rFonts w:asciiTheme="minorHAnsi" w:hAnsiTheme="minorHAnsi" w:cstheme="minorHAnsi"/>
        </w:rPr>
        <w:t xml:space="preserve">IN 004/2019 UDESC </w:t>
      </w:r>
      <w:r w:rsidR="005B0BAB">
        <w:rPr>
          <w:rFonts w:asciiTheme="minorHAnsi" w:hAnsiTheme="minorHAnsi" w:cstheme="minorHAnsi"/>
        </w:rPr>
        <w:t>a</w:t>
      </w:r>
      <w:r w:rsidR="00BA3DAD">
        <w:rPr>
          <w:rFonts w:asciiTheme="minorHAnsi" w:hAnsiTheme="minorHAnsi" w:cstheme="minorHAnsi"/>
        </w:rPr>
        <w:t>rt.</w:t>
      </w:r>
      <w:r w:rsidR="005B0BAB">
        <w:rPr>
          <w:rFonts w:asciiTheme="minorHAnsi" w:hAnsiTheme="minorHAnsi" w:cstheme="minorHAnsi"/>
        </w:rPr>
        <w:t xml:space="preserve"> </w:t>
      </w:r>
      <w:r w:rsidR="00651AB1">
        <w:rPr>
          <w:rFonts w:asciiTheme="minorHAnsi" w:hAnsiTheme="minorHAnsi" w:cstheme="minorHAnsi"/>
        </w:rPr>
        <w:t>5</w:t>
      </w:r>
      <w:r w:rsidR="005B0BAB">
        <w:rPr>
          <w:rFonts w:asciiTheme="minorHAnsi" w:hAnsiTheme="minorHAnsi" w:cstheme="minorHAnsi"/>
        </w:rPr>
        <w:t>, II</w:t>
      </w:r>
      <w:r w:rsidR="00644565">
        <w:rPr>
          <w:rFonts w:asciiTheme="minorHAnsi" w:hAnsiTheme="minorHAnsi" w:cstheme="minorHAnsi"/>
        </w:rPr>
        <w:t xml:space="preserve"> (</w:t>
      </w:r>
      <w:proofErr w:type="spellStart"/>
      <w:r w:rsidR="00644565">
        <w:rPr>
          <w:rFonts w:asciiTheme="minorHAnsi" w:hAnsiTheme="minorHAnsi" w:cstheme="minorHAnsi"/>
        </w:rPr>
        <w:t>Fls</w:t>
      </w:r>
      <w:proofErr w:type="spellEnd"/>
      <w:r w:rsidR="00644565">
        <w:rPr>
          <w:rFonts w:asciiTheme="minorHAnsi" w:hAnsiTheme="minorHAnsi" w:cstheme="minorHAnsi"/>
        </w:rPr>
        <w:t xml:space="preserve"> </w:t>
      </w:r>
      <w:r w:rsidR="007B6C49">
        <w:rPr>
          <w:rFonts w:asciiTheme="minorHAnsi" w:hAnsiTheme="minorHAnsi" w:cstheme="minorHAnsi"/>
        </w:rPr>
        <w:t>0</w:t>
      </w:r>
      <w:r w:rsidR="009A30F3">
        <w:rPr>
          <w:rFonts w:asciiTheme="minorHAnsi" w:hAnsiTheme="minorHAnsi" w:cstheme="minorHAnsi"/>
        </w:rPr>
        <w:t>2-06</w:t>
      </w:r>
      <w:r w:rsidR="00644565">
        <w:rPr>
          <w:rFonts w:asciiTheme="minorHAnsi" w:hAnsiTheme="minorHAnsi" w:cstheme="minorHAnsi"/>
        </w:rPr>
        <w:t>)</w:t>
      </w:r>
      <w:r w:rsidR="005B0BAB">
        <w:rPr>
          <w:rFonts w:asciiTheme="minorHAnsi" w:hAnsiTheme="minorHAnsi" w:cstheme="minorHAnsi"/>
        </w:rPr>
        <w:t>;</w:t>
      </w:r>
    </w:p>
    <w:p w14:paraId="45DA7010" w14:textId="06E588CC" w:rsidR="001F75FC" w:rsidRPr="0040635F" w:rsidRDefault="001F75FC" w:rsidP="001F75FC">
      <w:pPr>
        <w:pStyle w:val="NormalWeb"/>
        <w:widowControl/>
        <w:numPr>
          <w:ilvl w:val="0"/>
          <w:numId w:val="21"/>
        </w:numPr>
        <w:tabs>
          <w:tab w:val="clear" w:pos="720"/>
        </w:tabs>
        <w:spacing w:before="280" w:after="280"/>
        <w:ind w:left="360"/>
        <w:jc w:val="both"/>
        <w:rPr>
          <w:rFonts w:asciiTheme="minorHAnsi" w:hAnsiTheme="minorHAnsi" w:cstheme="minorHAnsi"/>
        </w:rPr>
      </w:pPr>
      <w:r w:rsidRPr="0040635F">
        <w:rPr>
          <w:rFonts w:asciiTheme="minorHAnsi" w:hAnsiTheme="minorHAnsi" w:cstheme="minorHAnsi"/>
        </w:rPr>
        <w:t>Pesquisa de mercado. Co</w:t>
      </w:r>
      <w:r>
        <w:rPr>
          <w:rFonts w:asciiTheme="minorHAnsi" w:hAnsiTheme="minorHAnsi" w:cstheme="minorHAnsi"/>
        </w:rPr>
        <w:t>nforme IN 004/2019 UDESC, art. 7 (</w:t>
      </w:r>
      <w:proofErr w:type="spellStart"/>
      <w:r>
        <w:rPr>
          <w:rFonts w:asciiTheme="minorHAnsi" w:hAnsiTheme="minorHAnsi" w:cstheme="minorHAnsi"/>
        </w:rPr>
        <w:t>Fls</w:t>
      </w:r>
      <w:proofErr w:type="spellEnd"/>
      <w:r>
        <w:rPr>
          <w:rFonts w:asciiTheme="minorHAnsi" w:hAnsiTheme="minorHAnsi" w:cstheme="minorHAnsi"/>
        </w:rPr>
        <w:t xml:space="preserve"> </w:t>
      </w:r>
      <w:r w:rsidR="009A30F3">
        <w:rPr>
          <w:rFonts w:asciiTheme="minorHAnsi" w:hAnsiTheme="minorHAnsi" w:cstheme="minorHAnsi"/>
        </w:rPr>
        <w:t>07</w:t>
      </w:r>
      <w:r>
        <w:rPr>
          <w:rFonts w:asciiTheme="minorHAnsi" w:hAnsiTheme="minorHAnsi" w:cstheme="minorHAnsi"/>
        </w:rPr>
        <w:t>-</w:t>
      </w:r>
      <w:r w:rsidR="009A30F3">
        <w:rPr>
          <w:rFonts w:asciiTheme="minorHAnsi" w:hAnsiTheme="minorHAnsi" w:cstheme="minorHAnsi"/>
        </w:rPr>
        <w:t>09</w:t>
      </w:r>
      <w:r>
        <w:rPr>
          <w:rFonts w:asciiTheme="minorHAnsi" w:hAnsiTheme="minorHAnsi" w:cstheme="minorHAnsi"/>
        </w:rPr>
        <w:t>);</w:t>
      </w:r>
    </w:p>
    <w:p w14:paraId="6452E5C0" w14:textId="06330EE3" w:rsidR="00644565" w:rsidRPr="0040635F" w:rsidRDefault="00C97F4E" w:rsidP="00651AB1">
      <w:pPr>
        <w:pStyle w:val="NormalWeb"/>
        <w:widowControl/>
        <w:numPr>
          <w:ilvl w:val="0"/>
          <w:numId w:val="21"/>
        </w:numPr>
        <w:tabs>
          <w:tab w:val="clear" w:pos="720"/>
          <w:tab w:val="num" w:pos="360"/>
        </w:tabs>
        <w:spacing w:before="280" w:after="280"/>
        <w:ind w:left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Termo de Referência </w:t>
      </w:r>
      <w:r w:rsidR="00651AB1" w:rsidRPr="00651AB1">
        <w:rPr>
          <w:rFonts w:asciiTheme="minorHAnsi" w:hAnsiTheme="minorHAnsi" w:cstheme="minorHAnsi"/>
        </w:rPr>
        <w:t xml:space="preserve">Conforme IN 004/2019-UDESC Art. 9º </w:t>
      </w:r>
      <w:r>
        <w:rPr>
          <w:rFonts w:asciiTheme="minorHAnsi" w:hAnsiTheme="minorHAnsi" w:cstheme="minorHAnsi"/>
        </w:rPr>
        <w:t>(</w:t>
      </w:r>
      <w:proofErr w:type="spellStart"/>
      <w:r>
        <w:rPr>
          <w:rFonts w:asciiTheme="minorHAnsi" w:hAnsiTheme="minorHAnsi" w:cstheme="minorHAnsi"/>
        </w:rPr>
        <w:t>Fls</w:t>
      </w:r>
      <w:proofErr w:type="spellEnd"/>
      <w:r>
        <w:rPr>
          <w:rFonts w:asciiTheme="minorHAnsi" w:hAnsiTheme="minorHAnsi" w:cstheme="minorHAnsi"/>
        </w:rPr>
        <w:t xml:space="preserve"> </w:t>
      </w:r>
      <w:r w:rsidR="009A30F3">
        <w:rPr>
          <w:rFonts w:asciiTheme="minorHAnsi" w:hAnsiTheme="minorHAnsi" w:cstheme="minorHAnsi"/>
        </w:rPr>
        <w:t>12</w:t>
      </w:r>
      <w:r w:rsidR="007B6C49">
        <w:rPr>
          <w:rFonts w:asciiTheme="minorHAnsi" w:hAnsiTheme="minorHAnsi" w:cstheme="minorHAnsi"/>
        </w:rPr>
        <w:t>-</w:t>
      </w:r>
      <w:r w:rsidR="009A30F3">
        <w:rPr>
          <w:rFonts w:asciiTheme="minorHAnsi" w:hAnsiTheme="minorHAnsi" w:cstheme="minorHAnsi"/>
        </w:rPr>
        <w:t>15</w:t>
      </w:r>
      <w:r w:rsidR="00644565">
        <w:rPr>
          <w:rFonts w:asciiTheme="minorHAnsi" w:hAnsiTheme="minorHAnsi" w:cstheme="minorHAnsi"/>
        </w:rPr>
        <w:t>);</w:t>
      </w:r>
    </w:p>
    <w:p w14:paraId="321B6A92" w14:textId="4689BB1D" w:rsidR="00E26940" w:rsidRPr="009A30F3" w:rsidRDefault="00E26940" w:rsidP="00BA3DAD">
      <w:pPr>
        <w:pStyle w:val="NormalWeb"/>
        <w:widowControl/>
        <w:numPr>
          <w:ilvl w:val="0"/>
          <w:numId w:val="21"/>
        </w:numPr>
        <w:tabs>
          <w:tab w:val="clear" w:pos="720"/>
        </w:tabs>
        <w:spacing w:before="280" w:after="280"/>
        <w:ind w:left="360"/>
        <w:jc w:val="both"/>
        <w:rPr>
          <w:rFonts w:asciiTheme="minorHAnsi" w:hAnsiTheme="minorHAnsi" w:cstheme="minorHAnsi"/>
        </w:rPr>
      </w:pPr>
      <w:r w:rsidRPr="0040635F">
        <w:rPr>
          <w:rFonts w:asciiTheme="minorHAnsi" w:hAnsiTheme="minorHAnsi" w:cstheme="minorHAnsi"/>
        </w:rPr>
        <w:t xml:space="preserve">Planilha Resumo dos Lotes/itens, especificações, quantitativos </w:t>
      </w:r>
      <w:r w:rsidR="00BA3DAD">
        <w:rPr>
          <w:rFonts w:asciiTheme="minorHAnsi" w:hAnsiTheme="minorHAnsi" w:cstheme="minorHAnsi"/>
        </w:rPr>
        <w:t>IN 004/2019 UDESC</w:t>
      </w:r>
      <w:r w:rsidR="00BA3DAD" w:rsidRPr="0040635F">
        <w:rPr>
          <w:rFonts w:asciiTheme="minorHAnsi" w:hAnsiTheme="minorHAnsi" w:cstheme="minorHAnsi"/>
          <w:lang w:val="en-US"/>
        </w:rPr>
        <w:t xml:space="preserve"> </w:t>
      </w:r>
      <w:r w:rsidRPr="0040635F">
        <w:rPr>
          <w:rFonts w:asciiTheme="minorHAnsi" w:hAnsiTheme="minorHAnsi" w:cstheme="minorHAnsi"/>
          <w:lang w:val="en-US"/>
        </w:rPr>
        <w:t xml:space="preserve">art. </w:t>
      </w:r>
      <w:r w:rsidR="00597522">
        <w:rPr>
          <w:rFonts w:asciiTheme="minorHAnsi" w:hAnsiTheme="minorHAnsi" w:cstheme="minorHAnsi"/>
          <w:lang w:val="en-US"/>
        </w:rPr>
        <w:t>6</w:t>
      </w:r>
      <w:r w:rsidR="005B0BAB">
        <w:rPr>
          <w:rFonts w:asciiTheme="minorHAnsi" w:hAnsiTheme="minorHAnsi" w:cstheme="minorHAnsi"/>
          <w:lang w:val="en-US"/>
        </w:rPr>
        <w:t xml:space="preserve">, </w:t>
      </w:r>
      <w:r w:rsidR="00597522">
        <w:rPr>
          <w:rFonts w:asciiTheme="minorHAnsi" w:hAnsiTheme="minorHAnsi" w:cstheme="minorHAnsi"/>
          <w:lang w:val="en-US"/>
        </w:rPr>
        <w:t>V</w:t>
      </w:r>
      <w:r w:rsidR="00C97F4E">
        <w:rPr>
          <w:rFonts w:asciiTheme="minorHAnsi" w:hAnsiTheme="minorHAnsi" w:cstheme="minorHAnsi"/>
          <w:lang w:val="en-US"/>
        </w:rPr>
        <w:t xml:space="preserve"> (</w:t>
      </w:r>
      <w:proofErr w:type="spellStart"/>
      <w:r w:rsidR="00C97F4E">
        <w:rPr>
          <w:rFonts w:asciiTheme="minorHAnsi" w:hAnsiTheme="minorHAnsi" w:cstheme="minorHAnsi"/>
          <w:lang w:val="en-US"/>
        </w:rPr>
        <w:t>Fls</w:t>
      </w:r>
      <w:proofErr w:type="spellEnd"/>
      <w:r w:rsidR="00C97F4E">
        <w:rPr>
          <w:rFonts w:asciiTheme="minorHAnsi" w:hAnsiTheme="minorHAnsi" w:cstheme="minorHAnsi"/>
          <w:lang w:val="en-US"/>
        </w:rPr>
        <w:t xml:space="preserve"> </w:t>
      </w:r>
      <w:r w:rsidR="009A30F3">
        <w:rPr>
          <w:rFonts w:asciiTheme="minorHAnsi" w:hAnsiTheme="minorHAnsi" w:cstheme="minorHAnsi"/>
          <w:lang w:val="en-US"/>
        </w:rPr>
        <w:t>10</w:t>
      </w:r>
      <w:r w:rsidR="00644565">
        <w:rPr>
          <w:rFonts w:asciiTheme="minorHAnsi" w:hAnsiTheme="minorHAnsi" w:cstheme="minorHAnsi"/>
          <w:lang w:val="en-US"/>
        </w:rPr>
        <w:t>)</w:t>
      </w:r>
      <w:r w:rsidR="005B0BAB">
        <w:rPr>
          <w:rFonts w:asciiTheme="minorHAnsi" w:hAnsiTheme="minorHAnsi" w:cstheme="minorHAnsi"/>
          <w:lang w:val="en-US"/>
        </w:rPr>
        <w:t>;</w:t>
      </w:r>
    </w:p>
    <w:p w14:paraId="2CDC2FD6" w14:textId="3D38D863" w:rsidR="009A30F3" w:rsidRPr="001F75FC" w:rsidRDefault="009A30F3" w:rsidP="00BA3DAD">
      <w:pPr>
        <w:pStyle w:val="NormalWeb"/>
        <w:widowControl/>
        <w:numPr>
          <w:ilvl w:val="0"/>
          <w:numId w:val="21"/>
        </w:numPr>
        <w:tabs>
          <w:tab w:val="clear" w:pos="720"/>
        </w:tabs>
        <w:spacing w:before="280" w:after="280"/>
        <w:ind w:left="360"/>
        <w:jc w:val="both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  <w:lang w:val="en-US"/>
        </w:rPr>
        <w:t>Justificativa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adoção</w:t>
      </w:r>
      <w:proofErr w:type="spellEnd"/>
      <w:r>
        <w:rPr>
          <w:rFonts w:asciiTheme="minorHAnsi" w:hAnsiTheme="minorHAnsi" w:cstheme="minorHAnsi"/>
          <w:lang w:val="en-US"/>
        </w:rPr>
        <w:t xml:space="preserve"> Sistema </w:t>
      </w:r>
      <w:proofErr w:type="spellStart"/>
      <w:r>
        <w:rPr>
          <w:rFonts w:asciiTheme="minorHAnsi" w:hAnsiTheme="minorHAnsi" w:cstheme="minorHAnsi"/>
          <w:lang w:val="en-US"/>
        </w:rPr>
        <w:t>Registro</w:t>
      </w:r>
      <w:proofErr w:type="spellEnd"/>
      <w:r>
        <w:rPr>
          <w:rFonts w:asciiTheme="minorHAnsi" w:hAnsiTheme="minorHAnsi" w:cstheme="minorHAnsi"/>
          <w:lang w:val="en-US"/>
        </w:rPr>
        <w:t xml:space="preserve"> de </w:t>
      </w:r>
      <w:proofErr w:type="spellStart"/>
      <w:r>
        <w:rPr>
          <w:rFonts w:asciiTheme="minorHAnsi" w:hAnsiTheme="minorHAnsi" w:cstheme="minorHAnsi"/>
          <w:lang w:val="en-US"/>
        </w:rPr>
        <w:t>Preços</w:t>
      </w:r>
      <w:proofErr w:type="spellEnd"/>
      <w:r>
        <w:rPr>
          <w:rFonts w:asciiTheme="minorHAnsi" w:hAnsiTheme="minorHAnsi" w:cstheme="minorHAnsi"/>
          <w:lang w:val="en-US"/>
        </w:rPr>
        <w:t xml:space="preserve"> IN 004/2019 UDESC art.9º, §4º (</w:t>
      </w:r>
      <w:proofErr w:type="spellStart"/>
      <w:r>
        <w:rPr>
          <w:rFonts w:asciiTheme="minorHAnsi" w:hAnsiTheme="minorHAnsi" w:cstheme="minorHAnsi"/>
          <w:lang w:val="en-US"/>
        </w:rPr>
        <w:t>Fls</w:t>
      </w:r>
      <w:proofErr w:type="spellEnd"/>
      <w:r>
        <w:rPr>
          <w:rFonts w:asciiTheme="minorHAnsi" w:hAnsiTheme="minorHAnsi" w:cstheme="minorHAnsi"/>
          <w:lang w:val="en-US"/>
        </w:rPr>
        <w:t xml:space="preserve"> 19-23);</w:t>
      </w:r>
    </w:p>
    <w:p w14:paraId="7CA07D3F" w14:textId="0EE305F0" w:rsidR="001F75FC" w:rsidRPr="001F75FC" w:rsidRDefault="001F75FC" w:rsidP="001F75FC">
      <w:pPr>
        <w:pStyle w:val="NormalWeb"/>
        <w:widowControl/>
        <w:numPr>
          <w:ilvl w:val="0"/>
          <w:numId w:val="21"/>
        </w:numPr>
        <w:tabs>
          <w:tab w:val="clear" w:pos="720"/>
        </w:tabs>
        <w:spacing w:before="280" w:after="280"/>
        <w:ind w:left="360"/>
        <w:jc w:val="both"/>
        <w:rPr>
          <w:rFonts w:asciiTheme="minorHAnsi" w:hAnsiTheme="minorHAnsi" w:cstheme="minorHAnsi"/>
        </w:rPr>
      </w:pPr>
      <w:r w:rsidRPr="0040635F">
        <w:rPr>
          <w:rFonts w:asciiTheme="minorHAnsi" w:hAnsiTheme="minorHAnsi" w:cstheme="minorHAnsi"/>
        </w:rPr>
        <w:t xml:space="preserve">Portaria de designação do Pregoeiro responsável pelo Processo Licitatório, conforme </w:t>
      </w:r>
      <w:r>
        <w:rPr>
          <w:rFonts w:asciiTheme="minorHAnsi" w:hAnsiTheme="minorHAnsi" w:cstheme="minorHAnsi"/>
        </w:rPr>
        <w:t>IN 004/2019 UDESC</w:t>
      </w:r>
      <w:r w:rsidRPr="0040635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art. 14 (</w:t>
      </w:r>
      <w:proofErr w:type="spellStart"/>
      <w:r>
        <w:rPr>
          <w:rFonts w:asciiTheme="minorHAnsi" w:hAnsiTheme="minorHAnsi" w:cstheme="minorHAnsi"/>
        </w:rPr>
        <w:t>Fls</w:t>
      </w:r>
      <w:proofErr w:type="spellEnd"/>
      <w:r>
        <w:rPr>
          <w:rFonts w:asciiTheme="minorHAnsi" w:hAnsiTheme="minorHAnsi" w:cstheme="minorHAnsi"/>
        </w:rPr>
        <w:t xml:space="preserve"> </w:t>
      </w:r>
      <w:r w:rsidR="009A30F3">
        <w:rPr>
          <w:rFonts w:asciiTheme="minorHAnsi" w:hAnsiTheme="minorHAnsi" w:cstheme="minorHAnsi"/>
        </w:rPr>
        <w:t>26</w:t>
      </w:r>
      <w:r>
        <w:rPr>
          <w:rFonts w:asciiTheme="minorHAnsi" w:hAnsiTheme="minorHAnsi" w:cstheme="minorHAnsi"/>
        </w:rPr>
        <w:t>-</w:t>
      </w:r>
      <w:r w:rsidR="009A30F3">
        <w:rPr>
          <w:rFonts w:asciiTheme="minorHAnsi" w:hAnsiTheme="minorHAnsi" w:cstheme="minorHAnsi"/>
        </w:rPr>
        <w:t>28</w:t>
      </w:r>
      <w:r>
        <w:rPr>
          <w:rFonts w:asciiTheme="minorHAnsi" w:hAnsiTheme="minorHAnsi" w:cstheme="minorHAnsi"/>
        </w:rPr>
        <w:t xml:space="preserve">); </w:t>
      </w:r>
      <w:r w:rsidRPr="0040635F">
        <w:rPr>
          <w:rFonts w:asciiTheme="minorHAnsi" w:hAnsiTheme="minorHAnsi" w:cstheme="minorHAnsi"/>
        </w:rPr>
        <w:t xml:space="preserve"> </w:t>
      </w:r>
    </w:p>
    <w:p w14:paraId="2561A9B1" w14:textId="44984D66" w:rsidR="008078F9" w:rsidRDefault="009A30F3" w:rsidP="008078F9">
      <w:pPr>
        <w:pStyle w:val="NormalWeb"/>
        <w:widowControl/>
        <w:numPr>
          <w:ilvl w:val="0"/>
          <w:numId w:val="21"/>
        </w:numPr>
        <w:tabs>
          <w:tab w:val="clear" w:pos="720"/>
        </w:tabs>
        <w:spacing w:before="280" w:after="280"/>
        <w:ind w:left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Execução orçamentária</w:t>
      </w:r>
      <w:r w:rsidR="008078F9" w:rsidRPr="0040635F">
        <w:rPr>
          <w:rFonts w:asciiTheme="minorHAnsi" w:hAnsiTheme="minorHAnsi" w:cstheme="minorHAnsi"/>
        </w:rPr>
        <w:t xml:space="preserve"> </w:t>
      </w:r>
      <w:r w:rsidR="008078F9">
        <w:rPr>
          <w:rFonts w:asciiTheme="minorHAnsi" w:hAnsiTheme="minorHAnsi" w:cstheme="minorHAnsi"/>
        </w:rPr>
        <w:t>IN 004/2019 UDESC</w:t>
      </w:r>
      <w:r w:rsidR="008078F9" w:rsidRPr="0040635F">
        <w:rPr>
          <w:rFonts w:asciiTheme="minorHAnsi" w:hAnsiTheme="minorHAnsi" w:cstheme="minorHAnsi"/>
        </w:rPr>
        <w:t xml:space="preserve"> art. </w:t>
      </w:r>
      <w:r w:rsidR="008078F9">
        <w:rPr>
          <w:rFonts w:asciiTheme="minorHAnsi" w:hAnsiTheme="minorHAnsi" w:cstheme="minorHAnsi"/>
        </w:rPr>
        <w:t>11</w:t>
      </w:r>
      <w:r w:rsidR="0013013C">
        <w:rPr>
          <w:rFonts w:asciiTheme="minorHAnsi" w:hAnsiTheme="minorHAnsi" w:cstheme="minorHAnsi"/>
        </w:rPr>
        <w:t xml:space="preserve">, § </w:t>
      </w:r>
      <w:r>
        <w:rPr>
          <w:rFonts w:asciiTheme="minorHAnsi" w:hAnsiTheme="minorHAnsi" w:cstheme="minorHAnsi"/>
        </w:rPr>
        <w:t>5</w:t>
      </w:r>
      <w:r w:rsidR="008078F9" w:rsidRPr="0040635F">
        <w:rPr>
          <w:rFonts w:asciiTheme="minorHAnsi" w:hAnsiTheme="minorHAnsi" w:cstheme="minorHAnsi"/>
        </w:rPr>
        <w:t>º</w:t>
      </w:r>
      <w:r w:rsidR="00651AB1">
        <w:rPr>
          <w:rFonts w:asciiTheme="minorHAnsi" w:hAnsiTheme="minorHAnsi" w:cstheme="minorHAnsi"/>
        </w:rPr>
        <w:t xml:space="preserve"> (</w:t>
      </w:r>
      <w:proofErr w:type="spellStart"/>
      <w:r w:rsidR="00651AB1">
        <w:rPr>
          <w:rFonts w:asciiTheme="minorHAnsi" w:hAnsiTheme="minorHAnsi" w:cstheme="minorHAnsi"/>
        </w:rPr>
        <w:t>Fls</w:t>
      </w:r>
      <w:proofErr w:type="spellEnd"/>
      <w:r w:rsidR="00651AB1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29</w:t>
      </w:r>
      <w:r w:rsidR="00644565">
        <w:rPr>
          <w:rFonts w:asciiTheme="minorHAnsi" w:hAnsiTheme="minorHAnsi" w:cstheme="minorHAnsi"/>
        </w:rPr>
        <w:t>);</w:t>
      </w:r>
      <w:r w:rsidR="008078F9" w:rsidRPr="0040635F">
        <w:rPr>
          <w:rFonts w:asciiTheme="minorHAnsi" w:hAnsiTheme="minorHAnsi" w:cstheme="minorHAnsi"/>
        </w:rPr>
        <w:t xml:space="preserve"> </w:t>
      </w:r>
    </w:p>
    <w:p w14:paraId="5AD905BA" w14:textId="3B3FC915" w:rsidR="00E26940" w:rsidRDefault="00BA3DAD" w:rsidP="00E26940">
      <w:pPr>
        <w:pStyle w:val="NormalWeb"/>
        <w:widowControl/>
        <w:numPr>
          <w:ilvl w:val="0"/>
          <w:numId w:val="21"/>
        </w:numPr>
        <w:tabs>
          <w:tab w:val="clear" w:pos="720"/>
        </w:tabs>
        <w:spacing w:before="280" w:after="280"/>
        <w:ind w:left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Minuta do Edital</w:t>
      </w:r>
      <w:r w:rsidR="00C97F4E">
        <w:rPr>
          <w:rFonts w:asciiTheme="minorHAnsi" w:hAnsiTheme="minorHAnsi" w:cstheme="minorHAnsi"/>
        </w:rPr>
        <w:t xml:space="preserve"> (</w:t>
      </w:r>
      <w:proofErr w:type="spellStart"/>
      <w:r w:rsidR="00C97F4E">
        <w:rPr>
          <w:rFonts w:asciiTheme="minorHAnsi" w:hAnsiTheme="minorHAnsi" w:cstheme="minorHAnsi"/>
        </w:rPr>
        <w:t>Fls</w:t>
      </w:r>
      <w:proofErr w:type="spellEnd"/>
      <w:r w:rsidR="00C97F4E">
        <w:rPr>
          <w:rFonts w:asciiTheme="minorHAnsi" w:hAnsiTheme="minorHAnsi" w:cstheme="minorHAnsi"/>
        </w:rPr>
        <w:t xml:space="preserve"> </w:t>
      </w:r>
      <w:r w:rsidR="009A30F3">
        <w:rPr>
          <w:rFonts w:asciiTheme="minorHAnsi" w:hAnsiTheme="minorHAnsi" w:cstheme="minorHAnsi"/>
        </w:rPr>
        <w:t>30</w:t>
      </w:r>
      <w:r w:rsidR="007B6C49">
        <w:rPr>
          <w:rFonts w:asciiTheme="minorHAnsi" w:hAnsiTheme="minorHAnsi" w:cstheme="minorHAnsi"/>
        </w:rPr>
        <w:t>-</w:t>
      </w:r>
      <w:r w:rsidR="009A30F3">
        <w:rPr>
          <w:rFonts w:asciiTheme="minorHAnsi" w:hAnsiTheme="minorHAnsi" w:cstheme="minorHAnsi"/>
        </w:rPr>
        <w:t>53</w:t>
      </w:r>
      <w:r w:rsidR="00644565">
        <w:rPr>
          <w:rFonts w:asciiTheme="minorHAnsi" w:hAnsiTheme="minorHAnsi" w:cstheme="minorHAnsi"/>
        </w:rPr>
        <w:t>)</w:t>
      </w:r>
      <w:r w:rsidR="007446F5">
        <w:rPr>
          <w:rFonts w:asciiTheme="minorHAnsi" w:hAnsiTheme="minorHAnsi" w:cstheme="minorHAnsi"/>
        </w:rPr>
        <w:t>;</w:t>
      </w:r>
    </w:p>
    <w:p w14:paraId="1C1E201F" w14:textId="628A498A" w:rsidR="00D50688" w:rsidRPr="0040635F" w:rsidRDefault="00D50688" w:rsidP="00D50688">
      <w:pPr>
        <w:pStyle w:val="NormalWeb"/>
        <w:widowControl/>
        <w:numPr>
          <w:ilvl w:val="0"/>
          <w:numId w:val="21"/>
        </w:numPr>
        <w:tabs>
          <w:tab w:val="clear" w:pos="720"/>
          <w:tab w:val="num" w:pos="360"/>
        </w:tabs>
        <w:spacing w:before="280" w:after="280"/>
        <w:ind w:left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Solicitação de aprovação</w:t>
      </w:r>
      <w:r w:rsidRPr="00D50688">
        <w:rPr>
          <w:rFonts w:asciiTheme="minorHAnsi" w:hAnsiTheme="minorHAnsi" w:cstheme="minorHAnsi"/>
        </w:rPr>
        <w:t xml:space="preserve"> do Termo de Referência pelo Reitor, segundo IN  004/2019-UDESC Art. 12º (fls. </w:t>
      </w:r>
      <w:r w:rsidR="009A30F3">
        <w:rPr>
          <w:rFonts w:asciiTheme="minorHAnsi" w:hAnsiTheme="minorHAnsi" w:cstheme="minorHAnsi"/>
        </w:rPr>
        <w:t>54</w:t>
      </w:r>
      <w:r w:rsidRPr="00D50688">
        <w:rPr>
          <w:rFonts w:asciiTheme="minorHAnsi" w:hAnsiTheme="minorHAnsi" w:cstheme="minorHAnsi"/>
        </w:rPr>
        <w:t>)</w:t>
      </w:r>
      <w:r w:rsidR="007446F5">
        <w:rPr>
          <w:rFonts w:asciiTheme="minorHAnsi" w:hAnsiTheme="minorHAnsi" w:cstheme="minorHAnsi"/>
        </w:rPr>
        <w:t>.</w:t>
      </w:r>
    </w:p>
    <w:p w14:paraId="2D68BAAC" w14:textId="77777777" w:rsidR="00D50688" w:rsidRDefault="00D50688" w:rsidP="00E26940">
      <w:pPr>
        <w:pStyle w:val="NormalWeb"/>
        <w:spacing w:before="0" w:after="0"/>
        <w:jc w:val="both"/>
        <w:rPr>
          <w:rFonts w:asciiTheme="minorHAnsi" w:hAnsiTheme="minorHAnsi" w:cstheme="minorHAnsi"/>
          <w:b/>
          <w:bCs/>
          <w:u w:val="single"/>
        </w:rPr>
      </w:pPr>
    </w:p>
    <w:p w14:paraId="52BD8DDB" w14:textId="54E9EE53" w:rsidR="00E26940" w:rsidRPr="0040635F" w:rsidRDefault="00E26940" w:rsidP="00E26940">
      <w:pPr>
        <w:pStyle w:val="NormalWeb"/>
        <w:spacing w:before="0"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u w:val="single"/>
        </w:rPr>
        <w:t>Encaminhamentos</w:t>
      </w:r>
      <w:r w:rsidRPr="0040635F">
        <w:rPr>
          <w:rFonts w:asciiTheme="minorHAnsi" w:hAnsiTheme="minorHAnsi" w:cstheme="minorHAnsi"/>
          <w:b/>
          <w:u w:val="single"/>
        </w:rPr>
        <w:t>:</w:t>
      </w:r>
    </w:p>
    <w:p w14:paraId="4CF7E9DE" w14:textId="7AAA69C4" w:rsidR="00E26940" w:rsidRDefault="00E26940" w:rsidP="00E26940">
      <w:pPr>
        <w:pStyle w:val="NormalWeb"/>
        <w:widowControl/>
        <w:numPr>
          <w:ilvl w:val="0"/>
          <w:numId w:val="22"/>
        </w:numPr>
        <w:spacing w:before="280" w:after="28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Ao Gabinete para aprovação do termo de referência pelo Magnífico Reitor</w:t>
      </w:r>
      <w:r w:rsidR="009D2951">
        <w:rPr>
          <w:rFonts w:asciiTheme="minorHAnsi" w:hAnsiTheme="minorHAnsi" w:cstheme="minorHAnsi"/>
        </w:rPr>
        <w:t>, conforme IN 004/2019</w:t>
      </w:r>
      <w:r w:rsidR="00BA3DAD">
        <w:rPr>
          <w:rFonts w:asciiTheme="minorHAnsi" w:hAnsiTheme="minorHAnsi" w:cstheme="minorHAnsi"/>
        </w:rPr>
        <w:t xml:space="preserve"> UDESC</w:t>
      </w:r>
      <w:r w:rsidR="009D2951">
        <w:rPr>
          <w:rFonts w:asciiTheme="minorHAnsi" w:hAnsiTheme="minorHAnsi" w:cstheme="minorHAnsi"/>
        </w:rPr>
        <w:t>, art. 12</w:t>
      </w:r>
      <w:r>
        <w:rPr>
          <w:rFonts w:asciiTheme="minorHAnsi" w:hAnsiTheme="minorHAnsi" w:cstheme="minorHAnsi"/>
        </w:rPr>
        <w:t>;</w:t>
      </w:r>
    </w:p>
    <w:p w14:paraId="5DD3C549" w14:textId="4AAFD40E" w:rsidR="00E26940" w:rsidRPr="003300B8" w:rsidRDefault="00E26940" w:rsidP="00E26940">
      <w:pPr>
        <w:pStyle w:val="NormalWeb"/>
        <w:widowControl/>
        <w:numPr>
          <w:ilvl w:val="0"/>
          <w:numId w:val="22"/>
        </w:numPr>
        <w:spacing w:before="280" w:after="28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À PROJUR p</w:t>
      </w:r>
      <w:r w:rsidRPr="0040635F">
        <w:rPr>
          <w:rFonts w:asciiTheme="minorHAnsi" w:hAnsiTheme="minorHAnsi" w:cstheme="minorHAnsi"/>
        </w:rPr>
        <w:t xml:space="preserve">ara análise da minuta do Edital e seus anexos, conforme </w:t>
      </w:r>
      <w:r w:rsidR="00310D96">
        <w:rPr>
          <w:rFonts w:asciiTheme="minorHAnsi" w:hAnsiTheme="minorHAnsi" w:cstheme="minorHAnsi"/>
        </w:rPr>
        <w:t>IN 004/2019</w:t>
      </w:r>
      <w:r w:rsidR="00BA3DAD">
        <w:rPr>
          <w:rFonts w:asciiTheme="minorHAnsi" w:hAnsiTheme="minorHAnsi" w:cstheme="minorHAnsi"/>
        </w:rPr>
        <w:t xml:space="preserve"> UDESC</w:t>
      </w:r>
      <w:r w:rsidR="00310D96">
        <w:rPr>
          <w:rFonts w:asciiTheme="minorHAnsi" w:hAnsiTheme="minorHAnsi" w:cstheme="minorHAnsi"/>
        </w:rPr>
        <w:t>, art. 16</w:t>
      </w:r>
      <w:r w:rsidRPr="0040635F">
        <w:rPr>
          <w:rFonts w:asciiTheme="minorHAnsi" w:hAnsiTheme="minorHAnsi" w:cstheme="minorHAnsi"/>
        </w:rPr>
        <w:t xml:space="preserve">. </w:t>
      </w:r>
    </w:p>
    <w:p w14:paraId="204460FB" w14:textId="77777777" w:rsidR="00E26940" w:rsidRPr="0040635F" w:rsidRDefault="00E26940" w:rsidP="00E26940">
      <w:pPr>
        <w:pStyle w:val="NormalWeb"/>
        <w:spacing w:before="0" w:after="0"/>
        <w:ind w:left="1068"/>
        <w:jc w:val="both"/>
        <w:rPr>
          <w:rFonts w:asciiTheme="minorHAnsi" w:hAnsiTheme="minorHAnsi" w:cstheme="minorHAnsi"/>
        </w:rPr>
      </w:pPr>
    </w:p>
    <w:p w14:paraId="7A494064" w14:textId="77777777" w:rsidR="00E26940" w:rsidRPr="0040635F" w:rsidRDefault="00E26940" w:rsidP="00E26940">
      <w:pPr>
        <w:pStyle w:val="NormalWeb"/>
        <w:spacing w:before="0" w:after="0"/>
        <w:ind w:firstLine="708"/>
        <w:jc w:val="both"/>
        <w:rPr>
          <w:rFonts w:asciiTheme="minorHAnsi" w:hAnsiTheme="minorHAnsi" w:cstheme="minorHAnsi"/>
        </w:rPr>
      </w:pPr>
      <w:r w:rsidRPr="0040635F">
        <w:rPr>
          <w:rFonts w:asciiTheme="minorHAnsi" w:hAnsiTheme="minorHAnsi" w:cstheme="minorHAnsi"/>
        </w:rPr>
        <w:t>Atenciosamente,</w:t>
      </w:r>
    </w:p>
    <w:p w14:paraId="673839E8" w14:textId="77777777" w:rsidR="00E26940" w:rsidRPr="0040635F" w:rsidRDefault="00E26940" w:rsidP="00E26940">
      <w:pPr>
        <w:pStyle w:val="NormalWeb"/>
        <w:spacing w:before="0" w:after="0"/>
        <w:ind w:firstLine="708"/>
        <w:jc w:val="both"/>
        <w:rPr>
          <w:rFonts w:asciiTheme="minorHAnsi" w:hAnsiTheme="minorHAnsi" w:cstheme="minorHAnsi"/>
        </w:rPr>
      </w:pPr>
    </w:p>
    <w:sectPr w:rsidR="00E26940" w:rsidRPr="0040635F" w:rsidSect="00310502">
      <w:headerReference w:type="default" r:id="rId7"/>
      <w:footerReference w:type="default" r:id="rId8"/>
      <w:pgSz w:w="11905" w:h="16837"/>
      <w:pgMar w:top="1134" w:right="1134" w:bottom="1134" w:left="1134" w:header="397" w:footer="68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CF848D" w14:textId="77777777" w:rsidR="005E27E0" w:rsidRDefault="005E27E0">
      <w:r>
        <w:separator/>
      </w:r>
    </w:p>
  </w:endnote>
  <w:endnote w:type="continuationSeparator" w:id="0">
    <w:p w14:paraId="35F50B85" w14:textId="77777777" w:rsidR="005E27E0" w:rsidRDefault="005E2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oxy 9">
    <w:altName w:val="Courier New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tarSymbol">
    <w:altName w:val="Arial Unicode MS"/>
    <w:charset w:val="80"/>
    <w:family w:val="auto"/>
    <w:pitch w:val="default"/>
  </w:font>
  <w:font w:name="Technic">
    <w:altName w:val="Symbol"/>
    <w:charset w:val="02"/>
    <w:family w:val="auto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neva">
    <w:altName w:val="Arial"/>
    <w:charset w:val="00"/>
    <w:family w:val="swiss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Roman P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(W1)">
    <w:altName w:val="Times New Roman"/>
    <w:charset w:val="00"/>
    <w:family w:val="swiss"/>
    <w:pitch w:val="variable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3BBD9" w14:textId="77777777" w:rsidR="00813CAD" w:rsidRDefault="00813CAD">
    <w:pPr>
      <w:pStyle w:val="Rodap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360D5" w14:textId="77777777" w:rsidR="005E27E0" w:rsidRDefault="005E27E0">
      <w:r>
        <w:separator/>
      </w:r>
    </w:p>
  </w:footnote>
  <w:footnote w:type="continuationSeparator" w:id="0">
    <w:p w14:paraId="61AEC7A9" w14:textId="77777777" w:rsidR="005E27E0" w:rsidRDefault="005E27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C7D29" w14:textId="7CD21BF4" w:rsidR="00081752" w:rsidRPr="00310502" w:rsidRDefault="00310502" w:rsidP="00081752">
    <w:pPr>
      <w:ind w:left="1418" w:hanging="1418"/>
      <w:rPr>
        <w:rFonts w:ascii="Calibri" w:hAnsi="Calibri"/>
        <w:sz w:val="16"/>
        <w:szCs w:val="16"/>
      </w:rPr>
    </w:pPr>
    <w:r w:rsidRPr="00310502">
      <w:rPr>
        <w:noProof/>
        <w:sz w:val="16"/>
        <w:szCs w:val="16"/>
      </w:rPr>
      <w:drawing>
        <wp:anchor distT="0" distB="0" distL="114300" distR="114300" simplePos="0" relativeHeight="251658240" behindDoc="0" locked="0" layoutInCell="1" allowOverlap="1" wp14:anchorId="4BBEDDAF" wp14:editId="238749D1">
          <wp:simplePos x="0" y="0"/>
          <wp:positionH relativeFrom="margin">
            <wp:align>right</wp:align>
          </wp:positionH>
          <wp:positionV relativeFrom="paragraph">
            <wp:posOffset>13335</wp:posOffset>
          </wp:positionV>
          <wp:extent cx="1295400" cy="371475"/>
          <wp:effectExtent l="0" t="0" r="0" b="9525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81752" w:rsidRPr="00310502">
      <w:rPr>
        <w:rFonts w:ascii="Calibri" w:hAnsi="Calibri"/>
        <w:b/>
        <w:sz w:val="16"/>
        <w:szCs w:val="16"/>
      </w:rPr>
      <w:t>ESTADO DE SANTA CATARINA</w:t>
    </w:r>
  </w:p>
  <w:p w14:paraId="0ADA888E" w14:textId="77777777" w:rsidR="00081752" w:rsidRPr="00310502" w:rsidRDefault="00081752" w:rsidP="00081752">
    <w:pPr>
      <w:ind w:left="1418" w:hanging="1418"/>
      <w:rPr>
        <w:rFonts w:ascii="Calibri" w:hAnsi="Calibri"/>
        <w:sz w:val="16"/>
        <w:szCs w:val="16"/>
      </w:rPr>
    </w:pPr>
    <w:r w:rsidRPr="00310502">
      <w:rPr>
        <w:rFonts w:ascii="Calibri" w:hAnsi="Calibri"/>
        <w:b/>
        <w:sz w:val="16"/>
        <w:szCs w:val="16"/>
      </w:rPr>
      <w:t>FUNDAÇÃO UNIVERSIDADE DO ESTADO DE SANTA CATARINA</w:t>
    </w:r>
  </w:p>
  <w:p w14:paraId="7CB57052" w14:textId="77777777" w:rsidR="00081752" w:rsidRPr="00310502" w:rsidRDefault="00081752" w:rsidP="00081752">
    <w:pPr>
      <w:pStyle w:val="Cabealho"/>
      <w:ind w:left="1418" w:hanging="1418"/>
      <w:rPr>
        <w:rFonts w:ascii="Calibri" w:hAnsi="Calibri" w:cs="Calibri"/>
        <w:b/>
        <w:sz w:val="16"/>
        <w:szCs w:val="16"/>
      </w:rPr>
    </w:pPr>
    <w:r w:rsidRPr="00310502">
      <w:rPr>
        <w:rFonts w:ascii="Calibri" w:hAnsi="Calibri" w:cs="Calibri"/>
        <w:b/>
        <w:sz w:val="16"/>
        <w:szCs w:val="16"/>
      </w:rPr>
      <w:t>CENTRO DE EDUCAÇÃO SUPERIOR DO ALTO VALE DO ITAJAÍ-CEAVI</w:t>
    </w:r>
  </w:p>
  <w:p w14:paraId="57A2F798" w14:textId="77777777" w:rsidR="00081752" w:rsidRPr="00310502" w:rsidRDefault="00081752" w:rsidP="00081752">
    <w:pPr>
      <w:pStyle w:val="Cabealho"/>
      <w:ind w:left="1418" w:hanging="1418"/>
      <w:rPr>
        <w:b/>
        <w:sz w:val="16"/>
        <w:szCs w:val="16"/>
      </w:rPr>
    </w:pPr>
    <w:r w:rsidRPr="00310502">
      <w:rPr>
        <w:rFonts w:ascii="Calibri" w:hAnsi="Calibri" w:cs="Calibri"/>
        <w:b/>
        <w:sz w:val="16"/>
        <w:szCs w:val="16"/>
      </w:rPr>
      <w:t xml:space="preserve">COORDENADORIA DE LICITAÇÕES E COMPRAS </w:t>
    </w:r>
  </w:p>
  <w:p w14:paraId="30DC4EF3" w14:textId="77777777" w:rsidR="00976D36" w:rsidRPr="006A7685" w:rsidRDefault="00976D36" w:rsidP="00BD2F69">
    <w:pPr>
      <w:pStyle w:val="Cabealho"/>
      <w:ind w:left="1276"/>
      <w:rPr>
        <w:rFonts w:ascii="Calibri" w:hAnsi="Calibr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tulo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Ttulo9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pStyle w:val="Commarcadores5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  <w:b/>
        <w:bCs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pStyle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  <w:b w:val="0"/>
        <w:bCs w:val="0"/>
        <w:sz w:val="24"/>
        <w:szCs w:val="24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Symbol" w:hAnsi="Symbol"/>
        <w:b w:val="0"/>
        <w:bCs w:val="0"/>
        <w:sz w:val="24"/>
        <w:szCs w:val="24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pStyle w:val="Para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pStyle w:val="Ind2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lowerLetter"/>
      <w:pStyle w:val="Commarcadores2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Proxy 9" w:hAnsi="Proxy 9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upperLetter"/>
      <w:pStyle w:val="TTULOA1"/>
      <w:lvlText w:val="%1."/>
      <w:lvlJc w:val="left"/>
      <w:pPr>
        <w:tabs>
          <w:tab w:val="num" w:pos="709"/>
        </w:tabs>
        <w:ind w:left="709" w:hanging="709"/>
      </w:pPr>
      <w:rPr>
        <w:rFonts w:ascii="Symbol" w:hAnsi="Symbol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ascii="Arial" w:hAnsi="Arial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09"/>
        </w:tabs>
        <w:ind w:left="709" w:hanging="709"/>
      </w:pPr>
      <w:rPr>
        <w:rFonts w:ascii="Arial" w:hAnsi="Arial"/>
        <w:b w:val="0"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709"/>
        </w:tabs>
        <w:ind w:left="709" w:hanging="709"/>
      </w:pPr>
      <w:rPr>
        <w:rFonts w:ascii="Arial" w:hAnsi="Arial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0E191A3F"/>
    <w:multiLevelType w:val="multilevel"/>
    <w:tmpl w:val="3484FF72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2" w15:restartNumberingAfterBreak="0">
    <w:nsid w:val="162D0269"/>
    <w:multiLevelType w:val="multilevel"/>
    <w:tmpl w:val="68A624A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E513245"/>
    <w:multiLevelType w:val="singleLevel"/>
    <w:tmpl w:val="917A7C5A"/>
    <w:lvl w:ilvl="0">
      <w:start w:val="1"/>
      <w:numFmt w:val="bullet"/>
      <w:pStyle w:val="Commarcadore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26CB6117"/>
    <w:multiLevelType w:val="hybridMultilevel"/>
    <w:tmpl w:val="A5B465B0"/>
    <w:lvl w:ilvl="0" w:tplc="6602DF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21023D"/>
    <w:multiLevelType w:val="multilevel"/>
    <w:tmpl w:val="8AC4FE20"/>
    <w:lvl w:ilvl="0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4DEC0A06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2FA04E4"/>
    <w:multiLevelType w:val="multilevel"/>
    <w:tmpl w:val="D64CD5E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7366CF1"/>
    <w:multiLevelType w:val="multilevel"/>
    <w:tmpl w:val="6FFC89E8"/>
    <w:lvl w:ilvl="0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57A4CD8"/>
    <w:multiLevelType w:val="hybridMultilevel"/>
    <w:tmpl w:val="55B8101E"/>
    <w:lvl w:ilvl="0" w:tplc="CE52AD2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9C88AE44">
      <w:start w:val="1"/>
      <w:numFmt w:val="lowerLetter"/>
      <w:lvlText w:val="%2."/>
      <w:lvlJc w:val="left"/>
      <w:pPr>
        <w:ind w:left="1495" w:hanging="360"/>
      </w:pPr>
      <w:rPr>
        <w:b/>
      </w:rPr>
    </w:lvl>
    <w:lvl w:ilvl="2" w:tplc="0416001B">
      <w:start w:val="1"/>
      <w:numFmt w:val="lowerRoman"/>
      <w:lvlText w:val="%3."/>
      <w:lvlJc w:val="right"/>
      <w:pPr>
        <w:ind w:left="2084" w:hanging="180"/>
      </w:pPr>
    </w:lvl>
    <w:lvl w:ilvl="3" w:tplc="E6609E02">
      <w:start w:val="1"/>
      <w:numFmt w:val="decimal"/>
      <w:lvlText w:val="%4."/>
      <w:lvlJc w:val="left"/>
      <w:pPr>
        <w:ind w:left="2912" w:hanging="360"/>
      </w:pPr>
      <w:rPr>
        <w:b/>
      </w:r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990086E"/>
    <w:multiLevelType w:val="multilevel"/>
    <w:tmpl w:val="C4D0084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923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1157395"/>
    <w:multiLevelType w:val="multilevel"/>
    <w:tmpl w:val="F8822C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985385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lang w:val="pt-BR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7B955087"/>
    <w:multiLevelType w:val="multilevel"/>
    <w:tmpl w:val="C4D0084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6"/>
  </w:num>
  <w:num w:numId="5">
    <w:abstractNumId w:val="7"/>
  </w:num>
  <w:num w:numId="6">
    <w:abstractNumId w:val="8"/>
  </w:num>
  <w:num w:numId="7">
    <w:abstractNumId w:val="10"/>
  </w:num>
  <w:num w:numId="8">
    <w:abstractNumId w:val="13"/>
  </w:num>
  <w:num w:numId="9">
    <w:abstractNumId w:val="14"/>
  </w:num>
  <w:num w:numId="10">
    <w:abstractNumId w:val="11"/>
  </w:num>
  <w:num w:numId="11">
    <w:abstractNumId w:val="21"/>
  </w:num>
  <w:num w:numId="12">
    <w:abstractNumId w:val="12"/>
  </w:num>
  <w:num w:numId="13">
    <w:abstractNumId w:val="20"/>
  </w:num>
  <w:num w:numId="14">
    <w:abstractNumId w:val="23"/>
  </w:num>
  <w:num w:numId="15">
    <w:abstractNumId w:val="22"/>
  </w:num>
  <w:num w:numId="16">
    <w:abstractNumId w:val="17"/>
  </w:num>
  <w:num w:numId="17">
    <w:abstractNumId w:val="18"/>
  </w:num>
  <w:num w:numId="18">
    <w:abstractNumId w:val="15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"/>
  </w:num>
  <w:num w:numId="22">
    <w:abstractNumId w:val="1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4B8E"/>
    <w:rsid w:val="0000252B"/>
    <w:rsid w:val="00012EAA"/>
    <w:rsid w:val="0003244C"/>
    <w:rsid w:val="000375DD"/>
    <w:rsid w:val="000629D6"/>
    <w:rsid w:val="00081752"/>
    <w:rsid w:val="000829D5"/>
    <w:rsid w:val="000834CE"/>
    <w:rsid w:val="000864F3"/>
    <w:rsid w:val="00087198"/>
    <w:rsid w:val="00095C2D"/>
    <w:rsid w:val="000A3865"/>
    <w:rsid w:val="000A4931"/>
    <w:rsid w:val="000E2F6E"/>
    <w:rsid w:val="000F0087"/>
    <w:rsid w:val="000F313E"/>
    <w:rsid w:val="001019A4"/>
    <w:rsid w:val="00105804"/>
    <w:rsid w:val="0013013C"/>
    <w:rsid w:val="0013064C"/>
    <w:rsid w:val="001317ED"/>
    <w:rsid w:val="00132B63"/>
    <w:rsid w:val="0013626D"/>
    <w:rsid w:val="00140B33"/>
    <w:rsid w:val="001446FA"/>
    <w:rsid w:val="001718F4"/>
    <w:rsid w:val="001A6703"/>
    <w:rsid w:val="001A7746"/>
    <w:rsid w:val="001C42F3"/>
    <w:rsid w:val="001D5A25"/>
    <w:rsid w:val="001E5917"/>
    <w:rsid w:val="001F183D"/>
    <w:rsid w:val="001F75FC"/>
    <w:rsid w:val="00206885"/>
    <w:rsid w:val="00223984"/>
    <w:rsid w:val="00224D6C"/>
    <w:rsid w:val="00227269"/>
    <w:rsid w:val="0024404C"/>
    <w:rsid w:val="00253697"/>
    <w:rsid w:val="002639BB"/>
    <w:rsid w:val="00264E5C"/>
    <w:rsid w:val="00274421"/>
    <w:rsid w:val="00275E0D"/>
    <w:rsid w:val="00284D18"/>
    <w:rsid w:val="002A1B3B"/>
    <w:rsid w:val="002A3275"/>
    <w:rsid w:val="002B2D9B"/>
    <w:rsid w:val="002B2EEE"/>
    <w:rsid w:val="002C304F"/>
    <w:rsid w:val="002F1817"/>
    <w:rsid w:val="00310502"/>
    <w:rsid w:val="00310D96"/>
    <w:rsid w:val="00314446"/>
    <w:rsid w:val="00330C13"/>
    <w:rsid w:val="0033395E"/>
    <w:rsid w:val="0035115D"/>
    <w:rsid w:val="00351F63"/>
    <w:rsid w:val="00360B3A"/>
    <w:rsid w:val="00383CB0"/>
    <w:rsid w:val="003A7945"/>
    <w:rsid w:val="003C039B"/>
    <w:rsid w:val="003C4DC1"/>
    <w:rsid w:val="003C638D"/>
    <w:rsid w:val="003D3EE7"/>
    <w:rsid w:val="003D616B"/>
    <w:rsid w:val="003F2A3B"/>
    <w:rsid w:val="00406413"/>
    <w:rsid w:val="004114C7"/>
    <w:rsid w:val="00416066"/>
    <w:rsid w:val="00416423"/>
    <w:rsid w:val="00417D3B"/>
    <w:rsid w:val="00452530"/>
    <w:rsid w:val="0045278A"/>
    <w:rsid w:val="004546BC"/>
    <w:rsid w:val="00456FE5"/>
    <w:rsid w:val="00461566"/>
    <w:rsid w:val="00463B63"/>
    <w:rsid w:val="004716FE"/>
    <w:rsid w:val="00474308"/>
    <w:rsid w:val="00483281"/>
    <w:rsid w:val="004832EC"/>
    <w:rsid w:val="004840BC"/>
    <w:rsid w:val="004841F3"/>
    <w:rsid w:val="00487214"/>
    <w:rsid w:val="004A0272"/>
    <w:rsid w:val="004B2061"/>
    <w:rsid w:val="004C3630"/>
    <w:rsid w:val="004C4380"/>
    <w:rsid w:val="004D7741"/>
    <w:rsid w:val="004E415F"/>
    <w:rsid w:val="004E50A9"/>
    <w:rsid w:val="005006F5"/>
    <w:rsid w:val="00517285"/>
    <w:rsid w:val="00526273"/>
    <w:rsid w:val="0052770C"/>
    <w:rsid w:val="005339DC"/>
    <w:rsid w:val="00551854"/>
    <w:rsid w:val="00583E8B"/>
    <w:rsid w:val="00585B83"/>
    <w:rsid w:val="005933CB"/>
    <w:rsid w:val="00594B6B"/>
    <w:rsid w:val="0059526D"/>
    <w:rsid w:val="00597522"/>
    <w:rsid w:val="005B0BAB"/>
    <w:rsid w:val="005C6906"/>
    <w:rsid w:val="005E27E0"/>
    <w:rsid w:val="0062209B"/>
    <w:rsid w:val="006260E1"/>
    <w:rsid w:val="00644565"/>
    <w:rsid w:val="00650235"/>
    <w:rsid w:val="00651AB1"/>
    <w:rsid w:val="0065426E"/>
    <w:rsid w:val="00682DAA"/>
    <w:rsid w:val="00691A88"/>
    <w:rsid w:val="006A23C4"/>
    <w:rsid w:val="006A3419"/>
    <w:rsid w:val="006A397F"/>
    <w:rsid w:val="006B00A8"/>
    <w:rsid w:val="006B1444"/>
    <w:rsid w:val="006B2297"/>
    <w:rsid w:val="006C5378"/>
    <w:rsid w:val="006C7999"/>
    <w:rsid w:val="006E5519"/>
    <w:rsid w:val="006F59CA"/>
    <w:rsid w:val="0071043A"/>
    <w:rsid w:val="00713AA2"/>
    <w:rsid w:val="00742515"/>
    <w:rsid w:val="007446F5"/>
    <w:rsid w:val="00747465"/>
    <w:rsid w:val="0075282F"/>
    <w:rsid w:val="007535FF"/>
    <w:rsid w:val="007A6C5A"/>
    <w:rsid w:val="007B49E2"/>
    <w:rsid w:val="007B6C49"/>
    <w:rsid w:val="007C5128"/>
    <w:rsid w:val="007D4194"/>
    <w:rsid w:val="007E0E50"/>
    <w:rsid w:val="00803B8A"/>
    <w:rsid w:val="008078F9"/>
    <w:rsid w:val="00813CAD"/>
    <w:rsid w:val="00814510"/>
    <w:rsid w:val="008840AC"/>
    <w:rsid w:val="008B2852"/>
    <w:rsid w:val="008D6B4D"/>
    <w:rsid w:val="008E3D1C"/>
    <w:rsid w:val="008F3CF4"/>
    <w:rsid w:val="008F62FF"/>
    <w:rsid w:val="00907307"/>
    <w:rsid w:val="009227C4"/>
    <w:rsid w:val="0093199E"/>
    <w:rsid w:val="0093355A"/>
    <w:rsid w:val="0093416A"/>
    <w:rsid w:val="00936235"/>
    <w:rsid w:val="0095755D"/>
    <w:rsid w:val="009603D1"/>
    <w:rsid w:val="00961ED5"/>
    <w:rsid w:val="00962C30"/>
    <w:rsid w:val="009726B8"/>
    <w:rsid w:val="00976D36"/>
    <w:rsid w:val="00986A0D"/>
    <w:rsid w:val="00990F08"/>
    <w:rsid w:val="00996380"/>
    <w:rsid w:val="00997475"/>
    <w:rsid w:val="009A30F3"/>
    <w:rsid w:val="009A4DC1"/>
    <w:rsid w:val="009D2951"/>
    <w:rsid w:val="009F579A"/>
    <w:rsid w:val="00A0317A"/>
    <w:rsid w:val="00A04E7F"/>
    <w:rsid w:val="00A33BD5"/>
    <w:rsid w:val="00A347E2"/>
    <w:rsid w:val="00A3767D"/>
    <w:rsid w:val="00A62C0C"/>
    <w:rsid w:val="00A82622"/>
    <w:rsid w:val="00A83EF3"/>
    <w:rsid w:val="00A916E7"/>
    <w:rsid w:val="00A91B9D"/>
    <w:rsid w:val="00AB3991"/>
    <w:rsid w:val="00AB50FE"/>
    <w:rsid w:val="00AF0D80"/>
    <w:rsid w:val="00AF4B8E"/>
    <w:rsid w:val="00AF6DFF"/>
    <w:rsid w:val="00AF6E55"/>
    <w:rsid w:val="00B308C4"/>
    <w:rsid w:val="00B52CD7"/>
    <w:rsid w:val="00B620D7"/>
    <w:rsid w:val="00B66708"/>
    <w:rsid w:val="00B67287"/>
    <w:rsid w:val="00B876BF"/>
    <w:rsid w:val="00B973CB"/>
    <w:rsid w:val="00BA0E50"/>
    <w:rsid w:val="00BA3DAD"/>
    <w:rsid w:val="00BB5258"/>
    <w:rsid w:val="00BC136F"/>
    <w:rsid w:val="00BC55F6"/>
    <w:rsid w:val="00BD0F9B"/>
    <w:rsid w:val="00BD2F69"/>
    <w:rsid w:val="00BF5C16"/>
    <w:rsid w:val="00C17852"/>
    <w:rsid w:val="00C256F3"/>
    <w:rsid w:val="00C42F1F"/>
    <w:rsid w:val="00C500F5"/>
    <w:rsid w:val="00C51329"/>
    <w:rsid w:val="00C77F80"/>
    <w:rsid w:val="00C91BB0"/>
    <w:rsid w:val="00C95702"/>
    <w:rsid w:val="00C97F4E"/>
    <w:rsid w:val="00CA0285"/>
    <w:rsid w:val="00CA341C"/>
    <w:rsid w:val="00CA3B32"/>
    <w:rsid w:val="00CB73A1"/>
    <w:rsid w:val="00CB7A79"/>
    <w:rsid w:val="00CC1816"/>
    <w:rsid w:val="00CC45B0"/>
    <w:rsid w:val="00CD3140"/>
    <w:rsid w:val="00CD4B9D"/>
    <w:rsid w:val="00CD5FA3"/>
    <w:rsid w:val="00CF6433"/>
    <w:rsid w:val="00CF6D7C"/>
    <w:rsid w:val="00D02521"/>
    <w:rsid w:val="00D1159C"/>
    <w:rsid w:val="00D16C98"/>
    <w:rsid w:val="00D21279"/>
    <w:rsid w:val="00D24474"/>
    <w:rsid w:val="00D33CEB"/>
    <w:rsid w:val="00D41862"/>
    <w:rsid w:val="00D50688"/>
    <w:rsid w:val="00D62D04"/>
    <w:rsid w:val="00D65FCE"/>
    <w:rsid w:val="00D67F97"/>
    <w:rsid w:val="00D72E89"/>
    <w:rsid w:val="00D80005"/>
    <w:rsid w:val="00D857BD"/>
    <w:rsid w:val="00D91932"/>
    <w:rsid w:val="00DA4024"/>
    <w:rsid w:val="00DF6CF7"/>
    <w:rsid w:val="00E03C79"/>
    <w:rsid w:val="00E26940"/>
    <w:rsid w:val="00E27E5B"/>
    <w:rsid w:val="00E44EF6"/>
    <w:rsid w:val="00E66237"/>
    <w:rsid w:val="00E8517F"/>
    <w:rsid w:val="00E9315F"/>
    <w:rsid w:val="00E939A4"/>
    <w:rsid w:val="00E979FD"/>
    <w:rsid w:val="00EB65D6"/>
    <w:rsid w:val="00EC4808"/>
    <w:rsid w:val="00EC4A23"/>
    <w:rsid w:val="00EE6CAA"/>
    <w:rsid w:val="00EE7A00"/>
    <w:rsid w:val="00EF0B10"/>
    <w:rsid w:val="00EF1F5A"/>
    <w:rsid w:val="00F433CB"/>
    <w:rsid w:val="00F859B0"/>
    <w:rsid w:val="00F911BE"/>
    <w:rsid w:val="00F91CA0"/>
    <w:rsid w:val="00F9280B"/>
    <w:rsid w:val="00F97101"/>
    <w:rsid w:val="00FA4B16"/>
    <w:rsid w:val="00FA5FA0"/>
    <w:rsid w:val="00FD0755"/>
    <w:rsid w:val="00FE5321"/>
    <w:rsid w:val="00FF0A2F"/>
    <w:rsid w:val="00FF3FC2"/>
    <w:rsid w:val="00FF7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23C5191"/>
  <w15:docId w15:val="{9CB20F0F-9A5D-48F5-9A80-80718F6A8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uiPriority="0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iPriority="0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47E2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A347E2"/>
    <w:pPr>
      <w:keepNext/>
      <w:numPr>
        <w:numId w:val="1"/>
      </w:numPr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qFormat/>
    <w:rsid w:val="00A347E2"/>
    <w:pPr>
      <w:keepNext/>
      <w:numPr>
        <w:ilvl w:val="1"/>
        <w:numId w:val="1"/>
      </w:numPr>
      <w:jc w:val="both"/>
      <w:outlineLvl w:val="1"/>
    </w:pPr>
    <w:rPr>
      <w:b/>
      <w:bCs/>
    </w:rPr>
  </w:style>
  <w:style w:type="paragraph" w:styleId="Ttulo3">
    <w:name w:val="heading 3"/>
    <w:basedOn w:val="Normal"/>
    <w:next w:val="Normal"/>
    <w:link w:val="Ttulo3Char"/>
    <w:qFormat/>
    <w:rsid w:val="00483281"/>
    <w:pPr>
      <w:keepNext/>
      <w:widowControl/>
      <w:jc w:val="center"/>
      <w:outlineLvl w:val="2"/>
    </w:pPr>
    <w:rPr>
      <w:rFonts w:eastAsia="Times New Roman"/>
      <w:b/>
      <w:kern w:val="0"/>
      <w:sz w:val="20"/>
      <w:szCs w:val="20"/>
      <w:lang w:eastAsia="ar-SA"/>
    </w:rPr>
  </w:style>
  <w:style w:type="paragraph" w:styleId="Ttulo4">
    <w:name w:val="heading 4"/>
    <w:basedOn w:val="Normal"/>
    <w:next w:val="Normal"/>
    <w:link w:val="Ttulo4Char"/>
    <w:qFormat/>
    <w:rsid w:val="00483281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3"/>
    </w:pPr>
    <w:rPr>
      <w:rFonts w:eastAsia="Times New Roman"/>
      <w:b/>
      <w:kern w:val="0"/>
      <w:sz w:val="28"/>
      <w:szCs w:val="20"/>
      <w:lang w:eastAsia="ar-SA"/>
    </w:rPr>
  </w:style>
  <w:style w:type="paragraph" w:styleId="Ttulo5">
    <w:name w:val="heading 5"/>
    <w:basedOn w:val="Normal"/>
    <w:next w:val="Normal"/>
    <w:link w:val="Ttulo5Char"/>
    <w:qFormat/>
    <w:rsid w:val="00483281"/>
    <w:pPr>
      <w:keepNext/>
      <w:widowControl/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utlineLvl w:val="4"/>
    </w:pPr>
    <w:rPr>
      <w:rFonts w:eastAsia="Times New Roman"/>
      <w:b/>
      <w:kern w:val="0"/>
      <w:szCs w:val="20"/>
      <w:lang w:eastAsia="ar-SA"/>
    </w:rPr>
  </w:style>
  <w:style w:type="paragraph" w:styleId="Ttulo6">
    <w:name w:val="heading 6"/>
    <w:basedOn w:val="Normal"/>
    <w:next w:val="Normal"/>
    <w:link w:val="Ttulo6Char"/>
    <w:qFormat/>
    <w:rsid w:val="00483281"/>
    <w:pPr>
      <w:keepNext/>
      <w:widowControl/>
      <w:outlineLvl w:val="5"/>
    </w:pPr>
    <w:rPr>
      <w:rFonts w:eastAsia="Times New Roman"/>
      <w:b/>
      <w:bCs/>
      <w:kern w:val="0"/>
      <w:sz w:val="20"/>
      <w:lang w:eastAsia="ar-SA"/>
    </w:rPr>
  </w:style>
  <w:style w:type="paragraph" w:styleId="Ttulo7">
    <w:name w:val="heading 7"/>
    <w:basedOn w:val="Normal"/>
    <w:next w:val="Normal"/>
    <w:link w:val="Ttulo7Char"/>
    <w:unhideWhenUsed/>
    <w:qFormat/>
    <w:rsid w:val="006C5378"/>
    <w:pPr>
      <w:spacing w:before="240" w:after="60"/>
      <w:outlineLvl w:val="6"/>
    </w:pPr>
    <w:rPr>
      <w:rFonts w:ascii="Calibri" w:eastAsia="Times New Roman" w:hAnsi="Calibri"/>
    </w:rPr>
  </w:style>
  <w:style w:type="paragraph" w:styleId="Ttulo8">
    <w:name w:val="heading 8"/>
    <w:basedOn w:val="Normal"/>
    <w:next w:val="Normal"/>
    <w:link w:val="Ttulo8Char"/>
    <w:unhideWhenUsed/>
    <w:qFormat/>
    <w:rsid w:val="00483281"/>
    <w:pPr>
      <w:spacing w:before="240" w:after="60"/>
      <w:outlineLvl w:val="7"/>
    </w:pPr>
    <w:rPr>
      <w:rFonts w:ascii="Calibri" w:eastAsia="Times New Roman" w:hAnsi="Calibri"/>
      <w:i/>
      <w:iCs/>
    </w:rPr>
  </w:style>
  <w:style w:type="paragraph" w:styleId="Ttulo9">
    <w:name w:val="heading 9"/>
    <w:aliases w:val="Título 9 - Anexos,(Apêndice)"/>
    <w:basedOn w:val="Normal"/>
    <w:next w:val="Normal"/>
    <w:link w:val="Ttulo9Char"/>
    <w:qFormat/>
    <w:rsid w:val="00A347E2"/>
    <w:pPr>
      <w:keepNext/>
      <w:numPr>
        <w:ilvl w:val="8"/>
        <w:numId w:val="1"/>
      </w:numPr>
      <w:jc w:val="both"/>
      <w:outlineLvl w:val="8"/>
    </w:pPr>
    <w:rPr>
      <w:b/>
      <w:bCs/>
      <w:color w:val="FF0000"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A347E2"/>
  </w:style>
  <w:style w:type="character" w:customStyle="1" w:styleId="WW-Absatz-Standardschriftart">
    <w:name w:val="WW-Absatz-Standardschriftart"/>
    <w:rsid w:val="00A347E2"/>
  </w:style>
  <w:style w:type="character" w:customStyle="1" w:styleId="WW-Absatz-Standardschriftart1">
    <w:name w:val="WW-Absatz-Standardschriftart1"/>
    <w:rsid w:val="00A347E2"/>
  </w:style>
  <w:style w:type="character" w:customStyle="1" w:styleId="WW-Absatz-Standardschriftart11">
    <w:name w:val="WW-Absatz-Standardschriftart11"/>
    <w:rsid w:val="00A347E2"/>
  </w:style>
  <w:style w:type="character" w:customStyle="1" w:styleId="Marcas">
    <w:name w:val="Marcas"/>
    <w:rsid w:val="00A347E2"/>
    <w:rPr>
      <w:rFonts w:ascii="OpenSymbol" w:eastAsia="OpenSymbol" w:hAnsi="OpenSymbol" w:cs="OpenSymbol"/>
    </w:rPr>
  </w:style>
  <w:style w:type="paragraph" w:customStyle="1" w:styleId="Ttulo10">
    <w:name w:val="Título1"/>
    <w:basedOn w:val="Normal"/>
    <w:next w:val="Corpodetexto"/>
    <w:rsid w:val="00A347E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detexto">
    <w:name w:val="Body Text"/>
    <w:basedOn w:val="Normal"/>
    <w:link w:val="CorpodetextoChar"/>
    <w:rsid w:val="00A347E2"/>
    <w:pPr>
      <w:spacing w:after="120"/>
    </w:pPr>
  </w:style>
  <w:style w:type="paragraph" w:styleId="Lista">
    <w:name w:val="List"/>
    <w:basedOn w:val="Corpodetexto"/>
    <w:rsid w:val="00A347E2"/>
    <w:rPr>
      <w:rFonts w:cs="Tahoma"/>
    </w:rPr>
  </w:style>
  <w:style w:type="paragraph" w:customStyle="1" w:styleId="Legenda1">
    <w:name w:val="Legenda1"/>
    <w:basedOn w:val="Normal"/>
    <w:rsid w:val="00A347E2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rsid w:val="00A347E2"/>
    <w:pPr>
      <w:suppressLineNumbers/>
    </w:pPr>
    <w:rPr>
      <w:rFonts w:cs="Tahoma"/>
    </w:rPr>
  </w:style>
  <w:style w:type="paragraph" w:customStyle="1" w:styleId="WW-Corpodetexto2">
    <w:name w:val="WW-Corpo de texto 2"/>
    <w:basedOn w:val="Normal"/>
    <w:rsid w:val="00A347E2"/>
    <w:pPr>
      <w:jc w:val="both"/>
    </w:pPr>
    <w:rPr>
      <w:rFonts w:ascii="Arial" w:hAnsi="Arial"/>
      <w:szCs w:val="20"/>
    </w:rPr>
  </w:style>
  <w:style w:type="paragraph" w:styleId="Recuodecorpodetexto">
    <w:name w:val="Body Text Indent"/>
    <w:basedOn w:val="Normal"/>
    <w:link w:val="RecuodecorpodetextoChar"/>
    <w:rsid w:val="00A347E2"/>
    <w:pPr>
      <w:spacing w:line="360" w:lineRule="auto"/>
      <w:jc w:val="both"/>
    </w:pPr>
    <w:rPr>
      <w:color w:val="000000"/>
    </w:rPr>
  </w:style>
  <w:style w:type="paragraph" w:styleId="Cabealho">
    <w:name w:val="header"/>
    <w:aliases w:val="Cabeçalho1,Cabeçalho superior"/>
    <w:basedOn w:val="Normal"/>
    <w:link w:val="CabealhoChar"/>
    <w:uiPriority w:val="99"/>
    <w:rsid w:val="00A347E2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A347E2"/>
    <w:pPr>
      <w:tabs>
        <w:tab w:val="center" w:pos="4419"/>
        <w:tab w:val="right" w:pos="8838"/>
      </w:tabs>
    </w:pPr>
    <w:rPr>
      <w:lang w:val="pt-PT"/>
    </w:rPr>
  </w:style>
  <w:style w:type="paragraph" w:styleId="NormalWeb">
    <w:name w:val="Normal (Web)"/>
    <w:basedOn w:val="Normal"/>
    <w:rsid w:val="00A347E2"/>
    <w:pPr>
      <w:spacing w:before="100" w:after="100"/>
    </w:pPr>
    <w:rPr>
      <w:rFonts w:ascii="Arial Unicode MS" w:eastAsia="Arial Unicode MS" w:hAnsi="Arial Unicode MS" w:cs="Arial Unicode MS"/>
    </w:rPr>
  </w:style>
  <w:style w:type="paragraph" w:customStyle="1" w:styleId="CG1">
    <w:name w:val="CG1"/>
    <w:basedOn w:val="Normal"/>
    <w:rsid w:val="00A347E2"/>
    <w:pPr>
      <w:spacing w:after="120"/>
      <w:jc w:val="both"/>
    </w:pPr>
    <w:rPr>
      <w:sz w:val="22"/>
      <w:szCs w:val="20"/>
    </w:rPr>
  </w:style>
  <w:style w:type="paragraph" w:customStyle="1" w:styleId="Contedodetabela">
    <w:name w:val="Conteúdo de tabela"/>
    <w:basedOn w:val="Normal"/>
    <w:rsid w:val="00A347E2"/>
    <w:pPr>
      <w:suppressLineNumbers/>
    </w:pPr>
  </w:style>
  <w:style w:type="paragraph" w:customStyle="1" w:styleId="Ttulodetabela">
    <w:name w:val="Título de tabela"/>
    <w:basedOn w:val="Contedodetabela"/>
    <w:rsid w:val="00A347E2"/>
    <w:pPr>
      <w:jc w:val="center"/>
    </w:pPr>
    <w:rPr>
      <w:b/>
      <w:bCs/>
    </w:rPr>
  </w:style>
  <w:style w:type="character" w:customStyle="1" w:styleId="Ttulo7Char">
    <w:name w:val="Título 7 Char"/>
    <w:basedOn w:val="Fontepargpadro"/>
    <w:link w:val="Ttulo7"/>
    <w:rsid w:val="006C5378"/>
    <w:rPr>
      <w:rFonts w:ascii="Calibri" w:eastAsia="Times New Roman" w:hAnsi="Calibri" w:cs="Times New Roman"/>
      <w:kern w:val="1"/>
      <w:sz w:val="24"/>
      <w:szCs w:val="24"/>
    </w:rPr>
  </w:style>
  <w:style w:type="paragraph" w:customStyle="1" w:styleId="Corpodetexto25">
    <w:name w:val="Corpo de texto 25"/>
    <w:basedOn w:val="Normal"/>
    <w:rsid w:val="006C5378"/>
    <w:pPr>
      <w:ind w:firstLine="2835"/>
      <w:jc w:val="both"/>
    </w:pPr>
    <w:rPr>
      <w:rFonts w:eastAsia="Arial Unicode MS" w:cs="Tahoma"/>
      <w:kern w:val="0"/>
      <w:szCs w:val="20"/>
    </w:rPr>
  </w:style>
  <w:style w:type="paragraph" w:customStyle="1" w:styleId="PADRAO">
    <w:name w:val="PADRAO"/>
    <w:basedOn w:val="Normal"/>
    <w:rsid w:val="006C5378"/>
    <w:pPr>
      <w:jc w:val="both"/>
    </w:pPr>
    <w:rPr>
      <w:rFonts w:ascii="Tms Rmn" w:eastAsia="Arial Unicode MS" w:hAnsi="Tms Rmn" w:cs="Tahoma"/>
      <w:kern w:val="0"/>
      <w:szCs w:val="20"/>
    </w:rPr>
  </w:style>
  <w:style w:type="character" w:customStyle="1" w:styleId="Ttulo8Char">
    <w:name w:val="Título 8 Char"/>
    <w:basedOn w:val="Fontepargpadro"/>
    <w:link w:val="Ttulo8"/>
    <w:rsid w:val="00483281"/>
    <w:rPr>
      <w:rFonts w:ascii="Calibri" w:eastAsia="Times New Roman" w:hAnsi="Calibri" w:cs="Times New Roman"/>
      <w:i/>
      <w:iCs/>
      <w:kern w:val="1"/>
      <w:sz w:val="24"/>
      <w:szCs w:val="24"/>
    </w:rPr>
  </w:style>
  <w:style w:type="character" w:customStyle="1" w:styleId="Ttulo3Char">
    <w:name w:val="Título 3 Char"/>
    <w:basedOn w:val="Fontepargpadro"/>
    <w:link w:val="Ttulo3"/>
    <w:rsid w:val="00483281"/>
    <w:rPr>
      <w:b/>
      <w:lang w:eastAsia="ar-SA"/>
    </w:rPr>
  </w:style>
  <w:style w:type="character" w:customStyle="1" w:styleId="Ttulo4Char">
    <w:name w:val="Título 4 Char"/>
    <w:basedOn w:val="Fontepargpadro"/>
    <w:link w:val="Ttulo4"/>
    <w:rsid w:val="00483281"/>
    <w:rPr>
      <w:b/>
      <w:sz w:val="28"/>
      <w:lang w:eastAsia="ar-SA"/>
    </w:rPr>
  </w:style>
  <w:style w:type="character" w:customStyle="1" w:styleId="Ttulo5Char">
    <w:name w:val="Título 5 Char"/>
    <w:basedOn w:val="Fontepargpadro"/>
    <w:link w:val="Ttulo5"/>
    <w:rsid w:val="00483281"/>
    <w:rPr>
      <w:b/>
      <w:sz w:val="24"/>
      <w:lang w:eastAsia="ar-SA"/>
    </w:rPr>
  </w:style>
  <w:style w:type="character" w:customStyle="1" w:styleId="Ttulo6Char">
    <w:name w:val="Título 6 Char"/>
    <w:basedOn w:val="Fontepargpadro"/>
    <w:link w:val="Ttulo6"/>
    <w:rsid w:val="00483281"/>
    <w:rPr>
      <w:b/>
      <w:bCs/>
      <w:szCs w:val="24"/>
      <w:lang w:eastAsia="ar-SA"/>
    </w:rPr>
  </w:style>
  <w:style w:type="character" w:customStyle="1" w:styleId="Ttulo1Char">
    <w:name w:val="Título 1 Char"/>
    <w:basedOn w:val="Fontepargpadro"/>
    <w:link w:val="Ttulo1"/>
    <w:rsid w:val="00483281"/>
    <w:rPr>
      <w:rFonts w:eastAsia="Lucida Sans Unicode"/>
      <w:b/>
      <w:bCs/>
      <w:kern w:val="1"/>
      <w:sz w:val="24"/>
      <w:szCs w:val="24"/>
    </w:rPr>
  </w:style>
  <w:style w:type="character" w:customStyle="1" w:styleId="Ttulo2Char">
    <w:name w:val="Título 2 Char"/>
    <w:basedOn w:val="Fontepargpadro"/>
    <w:link w:val="Ttulo2"/>
    <w:rsid w:val="00483281"/>
    <w:rPr>
      <w:rFonts w:eastAsia="Lucida Sans Unicode"/>
      <w:b/>
      <w:bCs/>
      <w:kern w:val="1"/>
      <w:sz w:val="24"/>
      <w:szCs w:val="24"/>
    </w:rPr>
  </w:style>
  <w:style w:type="character" w:customStyle="1" w:styleId="Ttulo9Char">
    <w:name w:val="Título 9 Char"/>
    <w:aliases w:val="Título 9 - Anexos Char,(Apêndice) Char"/>
    <w:basedOn w:val="Fontepargpadro"/>
    <w:link w:val="Ttulo9"/>
    <w:rsid w:val="00483281"/>
    <w:rPr>
      <w:rFonts w:eastAsia="Lucida Sans Unicode"/>
      <w:b/>
      <w:bCs/>
      <w:color w:val="FF0000"/>
      <w:kern w:val="1"/>
      <w:szCs w:val="24"/>
    </w:rPr>
  </w:style>
  <w:style w:type="character" w:customStyle="1" w:styleId="WW8Num3z0">
    <w:name w:val="WW8Num3z0"/>
    <w:rsid w:val="00483281"/>
    <w:rPr>
      <w:b/>
      <w:bCs/>
    </w:rPr>
  </w:style>
  <w:style w:type="character" w:customStyle="1" w:styleId="WW8Num5z0">
    <w:name w:val="WW8Num5z0"/>
    <w:rsid w:val="00483281"/>
    <w:rPr>
      <w:b w:val="0"/>
      <w:bCs w:val="0"/>
      <w:sz w:val="24"/>
      <w:szCs w:val="24"/>
    </w:rPr>
  </w:style>
  <w:style w:type="character" w:customStyle="1" w:styleId="WW8Num6z0">
    <w:name w:val="WW8Num6z0"/>
    <w:rsid w:val="00483281"/>
    <w:rPr>
      <w:rFonts w:ascii="Symbol" w:hAnsi="Symbol"/>
      <w:b w:val="0"/>
      <w:bCs w:val="0"/>
      <w:sz w:val="24"/>
      <w:szCs w:val="24"/>
    </w:rPr>
  </w:style>
  <w:style w:type="character" w:customStyle="1" w:styleId="WW8Num7z0">
    <w:name w:val="WW8Num7z0"/>
    <w:rsid w:val="00483281"/>
    <w:rPr>
      <w:rFonts w:ascii="Symbol" w:hAnsi="Symbol"/>
    </w:rPr>
  </w:style>
  <w:style w:type="character" w:customStyle="1" w:styleId="WW8Num10z0">
    <w:name w:val="WW8Num10z0"/>
    <w:rsid w:val="00483281"/>
    <w:rPr>
      <w:rFonts w:ascii="Proxy 9" w:hAnsi="Proxy 9"/>
    </w:rPr>
  </w:style>
  <w:style w:type="character" w:customStyle="1" w:styleId="WW8Num11z0">
    <w:name w:val="WW8Num11z0"/>
    <w:rsid w:val="00483281"/>
    <w:rPr>
      <w:rFonts w:ascii="Symbol" w:hAnsi="Symbol"/>
    </w:rPr>
  </w:style>
  <w:style w:type="character" w:customStyle="1" w:styleId="WW8Num11z1">
    <w:name w:val="WW8Num11z1"/>
    <w:rsid w:val="00483281"/>
    <w:rPr>
      <w:rFonts w:ascii="Arial" w:hAnsi="Arial"/>
      <w:b/>
      <w:i w:val="0"/>
      <w:sz w:val="24"/>
    </w:rPr>
  </w:style>
  <w:style w:type="character" w:customStyle="1" w:styleId="WW8Num11z2">
    <w:name w:val="WW8Num11z2"/>
    <w:rsid w:val="00483281"/>
    <w:rPr>
      <w:rFonts w:ascii="Arial" w:hAnsi="Arial"/>
      <w:b w:val="0"/>
      <w:i w:val="0"/>
      <w:sz w:val="24"/>
    </w:rPr>
  </w:style>
  <w:style w:type="character" w:customStyle="1" w:styleId="Fontepargpadro5">
    <w:name w:val="Fonte parág. padrão5"/>
    <w:rsid w:val="00483281"/>
  </w:style>
  <w:style w:type="character" w:customStyle="1" w:styleId="WW8Num1z0">
    <w:name w:val="WW8Num1z0"/>
    <w:rsid w:val="00483281"/>
    <w:rPr>
      <w:rFonts w:ascii="Symbol" w:hAnsi="Symbol"/>
    </w:rPr>
  </w:style>
  <w:style w:type="character" w:customStyle="1" w:styleId="WW8Num4z0">
    <w:name w:val="WW8Num4z0"/>
    <w:rsid w:val="00483281"/>
    <w:rPr>
      <w:rFonts w:ascii="Symbol" w:hAnsi="Symbol"/>
    </w:rPr>
  </w:style>
  <w:style w:type="character" w:customStyle="1" w:styleId="WW8Num8z0">
    <w:name w:val="WW8Num8z0"/>
    <w:rsid w:val="00483281"/>
    <w:rPr>
      <w:rFonts w:ascii="Symbol" w:hAnsi="Symbol"/>
    </w:rPr>
  </w:style>
  <w:style w:type="character" w:customStyle="1" w:styleId="WW8Num9z0">
    <w:name w:val="WW8Num9z0"/>
    <w:rsid w:val="00483281"/>
    <w:rPr>
      <w:rFonts w:ascii="Symbol" w:hAnsi="Symbol"/>
    </w:rPr>
  </w:style>
  <w:style w:type="character" w:customStyle="1" w:styleId="WW8Num12z0">
    <w:name w:val="WW8Num12z0"/>
    <w:rsid w:val="00483281"/>
    <w:rPr>
      <w:rFonts w:ascii="Proxy 9" w:hAnsi="Proxy 9"/>
    </w:rPr>
  </w:style>
  <w:style w:type="character" w:customStyle="1" w:styleId="WW8Num13z0">
    <w:name w:val="WW8Num13z0"/>
    <w:rsid w:val="00483281"/>
    <w:rPr>
      <w:rFonts w:ascii="Symbol" w:hAnsi="Symbol"/>
    </w:rPr>
  </w:style>
  <w:style w:type="character" w:customStyle="1" w:styleId="WW8Num15z0">
    <w:name w:val="WW8Num15z0"/>
    <w:rsid w:val="00483281"/>
    <w:rPr>
      <w:rFonts w:ascii="Proxy 9" w:hAnsi="Proxy 9"/>
    </w:rPr>
  </w:style>
  <w:style w:type="character" w:customStyle="1" w:styleId="WW8Num16z0">
    <w:name w:val="WW8Num16z0"/>
    <w:rsid w:val="00483281"/>
    <w:rPr>
      <w:rFonts w:ascii="StarSymbol" w:hAnsi="StarSymbol"/>
    </w:rPr>
  </w:style>
  <w:style w:type="character" w:customStyle="1" w:styleId="WW8Num17z0">
    <w:name w:val="WW8Num17z0"/>
    <w:rsid w:val="00483281"/>
    <w:rPr>
      <w:rFonts w:ascii="Symbol" w:hAnsi="Symbol"/>
    </w:rPr>
  </w:style>
  <w:style w:type="character" w:customStyle="1" w:styleId="WW8Num18z0">
    <w:name w:val="WW8Num18z0"/>
    <w:rsid w:val="00483281"/>
    <w:rPr>
      <w:rFonts w:ascii="Symbol" w:hAnsi="Symbol"/>
    </w:rPr>
  </w:style>
  <w:style w:type="character" w:customStyle="1" w:styleId="WW8Num19z0">
    <w:name w:val="WW8Num19z0"/>
    <w:rsid w:val="00483281"/>
    <w:rPr>
      <w:rFonts w:ascii="Symbol" w:hAnsi="Symbol"/>
    </w:rPr>
  </w:style>
  <w:style w:type="character" w:customStyle="1" w:styleId="WW8Num20z0">
    <w:name w:val="WW8Num20z0"/>
    <w:rsid w:val="00483281"/>
    <w:rPr>
      <w:rFonts w:ascii="Symbol" w:hAnsi="Symbol"/>
    </w:rPr>
  </w:style>
  <w:style w:type="character" w:customStyle="1" w:styleId="WW8Num22z0">
    <w:name w:val="WW8Num22z0"/>
    <w:rsid w:val="00483281"/>
    <w:rPr>
      <w:rFonts w:ascii="Symbol" w:hAnsi="Symbol"/>
    </w:rPr>
  </w:style>
  <w:style w:type="character" w:customStyle="1" w:styleId="WW8Num23z0">
    <w:name w:val="WW8Num23z0"/>
    <w:rsid w:val="00483281"/>
    <w:rPr>
      <w:rFonts w:ascii="Symbol" w:hAnsi="Symbol"/>
    </w:rPr>
  </w:style>
  <w:style w:type="character" w:customStyle="1" w:styleId="WW8Num24z0">
    <w:name w:val="WW8Num24z0"/>
    <w:rsid w:val="00483281"/>
    <w:rPr>
      <w:rFonts w:ascii="Symbol" w:hAnsi="Symbol"/>
    </w:rPr>
  </w:style>
  <w:style w:type="character" w:customStyle="1" w:styleId="WW8Num25z0">
    <w:name w:val="WW8Num25z0"/>
    <w:rsid w:val="00483281"/>
    <w:rPr>
      <w:rFonts w:ascii="StarSymbol" w:hAnsi="StarSymbol"/>
    </w:rPr>
  </w:style>
  <w:style w:type="character" w:customStyle="1" w:styleId="WW8Num26z0">
    <w:name w:val="WW8Num26z0"/>
    <w:rsid w:val="00483281"/>
    <w:rPr>
      <w:rFonts w:ascii="Symbol" w:hAnsi="Symbol"/>
    </w:rPr>
  </w:style>
  <w:style w:type="character" w:customStyle="1" w:styleId="WW8Num27z0">
    <w:name w:val="WW8Num27z0"/>
    <w:rsid w:val="00483281"/>
    <w:rPr>
      <w:rFonts w:ascii="Symbol" w:hAnsi="Symbol"/>
    </w:rPr>
  </w:style>
  <w:style w:type="character" w:customStyle="1" w:styleId="WW8Num28z0">
    <w:name w:val="WW8Num28z0"/>
    <w:rsid w:val="00483281"/>
    <w:rPr>
      <w:rFonts w:ascii="Symbol" w:hAnsi="Symbol"/>
    </w:rPr>
  </w:style>
  <w:style w:type="character" w:customStyle="1" w:styleId="WW8Num29z0">
    <w:name w:val="WW8Num29z0"/>
    <w:rsid w:val="00483281"/>
    <w:rPr>
      <w:rFonts w:ascii="StarSymbol" w:hAnsi="StarSymbol"/>
    </w:rPr>
  </w:style>
  <w:style w:type="character" w:customStyle="1" w:styleId="WW8Num30z0">
    <w:name w:val="WW8Num30z0"/>
    <w:rsid w:val="00483281"/>
    <w:rPr>
      <w:rFonts w:ascii="StarSymbol" w:hAnsi="StarSymbol"/>
    </w:rPr>
  </w:style>
  <w:style w:type="character" w:customStyle="1" w:styleId="WW8Num31z0">
    <w:name w:val="WW8Num31z0"/>
    <w:rsid w:val="00483281"/>
    <w:rPr>
      <w:rFonts w:ascii="Symbol" w:hAnsi="Symbol"/>
    </w:rPr>
  </w:style>
  <w:style w:type="character" w:customStyle="1" w:styleId="WW8Num32z0">
    <w:name w:val="WW8Num32z0"/>
    <w:rsid w:val="00483281"/>
    <w:rPr>
      <w:rFonts w:ascii="StarSymbol" w:hAnsi="StarSymbol"/>
    </w:rPr>
  </w:style>
  <w:style w:type="character" w:customStyle="1" w:styleId="WW8Num33z0">
    <w:name w:val="WW8Num33z0"/>
    <w:rsid w:val="00483281"/>
    <w:rPr>
      <w:rFonts w:ascii="Symbol" w:hAnsi="Symbol"/>
      <w:sz w:val="16"/>
    </w:rPr>
  </w:style>
  <w:style w:type="character" w:customStyle="1" w:styleId="WW8Num34z0">
    <w:name w:val="WW8Num34z0"/>
    <w:rsid w:val="00483281"/>
    <w:rPr>
      <w:rFonts w:ascii="Symbol" w:hAnsi="Symbol"/>
    </w:rPr>
  </w:style>
  <w:style w:type="character" w:customStyle="1" w:styleId="WW8Num35z0">
    <w:name w:val="WW8Num35z0"/>
    <w:rsid w:val="00483281"/>
    <w:rPr>
      <w:rFonts w:ascii="Symbol" w:hAnsi="Symbol"/>
      <w:sz w:val="16"/>
    </w:rPr>
  </w:style>
  <w:style w:type="character" w:customStyle="1" w:styleId="WW8Num36z0">
    <w:name w:val="WW8Num36z0"/>
    <w:rsid w:val="00483281"/>
    <w:rPr>
      <w:b/>
    </w:rPr>
  </w:style>
  <w:style w:type="character" w:customStyle="1" w:styleId="WW8Num37z0">
    <w:name w:val="WW8Num37z0"/>
    <w:rsid w:val="00483281"/>
    <w:rPr>
      <w:rFonts w:ascii="Symbol" w:hAnsi="Symbol"/>
    </w:rPr>
  </w:style>
  <w:style w:type="character" w:customStyle="1" w:styleId="WW8Num39z0">
    <w:name w:val="WW8Num39z0"/>
    <w:rsid w:val="00483281"/>
    <w:rPr>
      <w:rFonts w:ascii="Symbol" w:hAnsi="Symbol"/>
    </w:rPr>
  </w:style>
  <w:style w:type="character" w:customStyle="1" w:styleId="WW8Num40z0">
    <w:name w:val="WW8Num40z0"/>
    <w:rsid w:val="00483281"/>
    <w:rPr>
      <w:rFonts w:ascii="Symbol" w:hAnsi="Symbol"/>
      <w:sz w:val="16"/>
    </w:rPr>
  </w:style>
  <w:style w:type="character" w:customStyle="1" w:styleId="WW8Num41z0">
    <w:name w:val="WW8Num41z0"/>
    <w:rsid w:val="00483281"/>
    <w:rPr>
      <w:rFonts w:ascii="Symbol" w:hAnsi="Symbol"/>
    </w:rPr>
  </w:style>
  <w:style w:type="character" w:customStyle="1" w:styleId="WW8Num42z0">
    <w:name w:val="WW8Num42z0"/>
    <w:rsid w:val="00483281"/>
    <w:rPr>
      <w:rFonts w:ascii="Symbol" w:hAnsi="Symbol"/>
    </w:rPr>
  </w:style>
  <w:style w:type="character" w:customStyle="1" w:styleId="WW8Num43z0">
    <w:name w:val="WW8Num43z0"/>
    <w:rsid w:val="00483281"/>
    <w:rPr>
      <w:rFonts w:ascii="Symbol" w:hAnsi="Symbol"/>
    </w:rPr>
  </w:style>
  <w:style w:type="character" w:customStyle="1" w:styleId="WW8Num44z0">
    <w:name w:val="WW8Num44z0"/>
    <w:rsid w:val="00483281"/>
    <w:rPr>
      <w:rFonts w:ascii="Times New Roman" w:hAnsi="Times New Roman"/>
    </w:rPr>
  </w:style>
  <w:style w:type="character" w:customStyle="1" w:styleId="WW8Num45z0">
    <w:name w:val="WW8Num45z0"/>
    <w:rsid w:val="00483281"/>
    <w:rPr>
      <w:rFonts w:ascii="Symbol" w:hAnsi="Symbol"/>
      <w:b/>
      <w:i w:val="0"/>
      <w:sz w:val="24"/>
    </w:rPr>
  </w:style>
  <w:style w:type="character" w:customStyle="1" w:styleId="WW8Num46z0">
    <w:name w:val="WW8Num46z0"/>
    <w:rsid w:val="00483281"/>
    <w:rPr>
      <w:rFonts w:ascii="Symbol" w:hAnsi="Symbol"/>
    </w:rPr>
  </w:style>
  <w:style w:type="character" w:customStyle="1" w:styleId="WW8Num48z0">
    <w:name w:val="WW8Num48z0"/>
    <w:rsid w:val="00483281"/>
    <w:rPr>
      <w:rFonts w:ascii="Symbol" w:hAnsi="Symbol"/>
    </w:rPr>
  </w:style>
  <w:style w:type="character" w:customStyle="1" w:styleId="WW8Num50z0">
    <w:name w:val="WW8Num50z0"/>
    <w:rsid w:val="00483281"/>
    <w:rPr>
      <w:rFonts w:ascii="Symbol" w:hAnsi="Symbol"/>
    </w:rPr>
  </w:style>
  <w:style w:type="character" w:customStyle="1" w:styleId="WW8Num51z0">
    <w:name w:val="WW8Num51z0"/>
    <w:rsid w:val="00483281"/>
    <w:rPr>
      <w:rFonts w:ascii="Proxy 9" w:hAnsi="Proxy 9"/>
    </w:rPr>
  </w:style>
  <w:style w:type="character" w:customStyle="1" w:styleId="WW8Num52z0">
    <w:name w:val="WW8Num52z0"/>
    <w:rsid w:val="00483281"/>
    <w:rPr>
      <w:rFonts w:ascii="Arial" w:hAnsi="Arial"/>
      <w:b/>
      <w:i w:val="0"/>
      <w:sz w:val="24"/>
    </w:rPr>
  </w:style>
  <w:style w:type="character" w:customStyle="1" w:styleId="WW8Num52z2">
    <w:name w:val="WW8Num52z2"/>
    <w:rsid w:val="00483281"/>
    <w:rPr>
      <w:rFonts w:ascii="Arial" w:hAnsi="Arial"/>
      <w:b w:val="0"/>
      <w:i w:val="0"/>
      <w:sz w:val="24"/>
    </w:rPr>
  </w:style>
  <w:style w:type="character" w:customStyle="1" w:styleId="WW8Num53z0">
    <w:name w:val="WW8Num53z0"/>
    <w:rsid w:val="00483281"/>
    <w:rPr>
      <w:rFonts w:ascii="Symbol" w:hAnsi="Symbol"/>
    </w:rPr>
  </w:style>
  <w:style w:type="character" w:customStyle="1" w:styleId="WW8Num56z0">
    <w:name w:val="WW8Num56z0"/>
    <w:rsid w:val="00483281"/>
    <w:rPr>
      <w:rFonts w:ascii="Technic" w:hAnsi="Technic"/>
    </w:rPr>
  </w:style>
  <w:style w:type="character" w:customStyle="1" w:styleId="WW8Num57z0">
    <w:name w:val="WW8Num57z0"/>
    <w:rsid w:val="00483281"/>
    <w:rPr>
      <w:rFonts w:ascii="Symbol" w:hAnsi="Symbol"/>
    </w:rPr>
  </w:style>
  <w:style w:type="character" w:customStyle="1" w:styleId="WW8Num59z0">
    <w:name w:val="WW8Num59z0"/>
    <w:rsid w:val="00483281"/>
    <w:rPr>
      <w:b/>
    </w:rPr>
  </w:style>
  <w:style w:type="character" w:customStyle="1" w:styleId="WW8Num64z0">
    <w:name w:val="WW8Num64z0"/>
    <w:rsid w:val="00483281"/>
    <w:rPr>
      <w:rFonts w:ascii="Wingdings" w:hAnsi="Wingdings"/>
    </w:rPr>
  </w:style>
  <w:style w:type="character" w:customStyle="1" w:styleId="WW8Num68z1">
    <w:name w:val="WW8Num68z1"/>
    <w:rsid w:val="00483281"/>
    <w:rPr>
      <w:rFonts w:ascii="Times New Roman" w:eastAsia="Times New Roman" w:hAnsi="Times New Roman" w:cs="Times New Roman"/>
    </w:rPr>
  </w:style>
  <w:style w:type="character" w:customStyle="1" w:styleId="WW8Num71z0">
    <w:name w:val="WW8Num71z0"/>
    <w:rsid w:val="00483281"/>
    <w:rPr>
      <w:rFonts w:ascii="Wingdings" w:hAnsi="Wingdings"/>
    </w:rPr>
  </w:style>
  <w:style w:type="character" w:customStyle="1" w:styleId="WW8Num71z1">
    <w:name w:val="WW8Num71z1"/>
    <w:rsid w:val="00483281"/>
    <w:rPr>
      <w:rFonts w:ascii="Courier New" w:hAnsi="Courier New"/>
    </w:rPr>
  </w:style>
  <w:style w:type="character" w:customStyle="1" w:styleId="WW8Num71z3">
    <w:name w:val="WW8Num71z3"/>
    <w:rsid w:val="00483281"/>
    <w:rPr>
      <w:rFonts w:ascii="Symbol" w:hAnsi="Symbol"/>
    </w:rPr>
  </w:style>
  <w:style w:type="character" w:customStyle="1" w:styleId="WW8Num72z0">
    <w:name w:val="WW8Num72z0"/>
    <w:rsid w:val="00483281"/>
    <w:rPr>
      <w:b/>
    </w:rPr>
  </w:style>
  <w:style w:type="character" w:customStyle="1" w:styleId="WW8Num73z0">
    <w:name w:val="WW8Num73z0"/>
    <w:rsid w:val="00483281"/>
    <w:rPr>
      <w:rFonts w:ascii="Symbol" w:hAnsi="Symbol"/>
    </w:rPr>
  </w:style>
  <w:style w:type="character" w:customStyle="1" w:styleId="WW8Num77z1">
    <w:name w:val="WW8Num77z1"/>
    <w:rsid w:val="00483281"/>
    <w:rPr>
      <w:rFonts w:ascii="Symbol" w:eastAsia="Times New Roman" w:hAnsi="Symbol" w:cs="Tahoma"/>
    </w:rPr>
  </w:style>
  <w:style w:type="character" w:customStyle="1" w:styleId="WW8Num83z0">
    <w:name w:val="WW8Num83z0"/>
    <w:rsid w:val="00483281"/>
    <w:rPr>
      <w:b/>
    </w:rPr>
  </w:style>
  <w:style w:type="character" w:customStyle="1" w:styleId="WW8Num84z0">
    <w:name w:val="WW8Num84z0"/>
    <w:rsid w:val="00483281"/>
    <w:rPr>
      <w:rFonts w:ascii="Arial" w:hAnsi="Arial"/>
      <w:b/>
      <w:i w:val="0"/>
      <w:color w:val="auto"/>
      <w:sz w:val="24"/>
    </w:rPr>
  </w:style>
  <w:style w:type="character" w:customStyle="1" w:styleId="WW8Num84z1">
    <w:name w:val="WW8Num84z1"/>
    <w:rsid w:val="00483281"/>
    <w:rPr>
      <w:rFonts w:ascii="Arial" w:hAnsi="Arial"/>
      <w:b/>
      <w:i w:val="0"/>
      <w:sz w:val="24"/>
    </w:rPr>
  </w:style>
  <w:style w:type="character" w:customStyle="1" w:styleId="WW8Num84z2">
    <w:name w:val="WW8Num84z2"/>
    <w:rsid w:val="00483281"/>
    <w:rPr>
      <w:rFonts w:ascii="Arial" w:hAnsi="Arial"/>
      <w:b w:val="0"/>
      <w:i w:val="0"/>
      <w:sz w:val="24"/>
    </w:rPr>
  </w:style>
  <w:style w:type="character" w:customStyle="1" w:styleId="Fontepargpadro4">
    <w:name w:val="Fonte parág. padrão4"/>
    <w:rsid w:val="00483281"/>
  </w:style>
  <w:style w:type="character" w:styleId="Hyperlink">
    <w:name w:val="Hyperlink"/>
    <w:basedOn w:val="Fontepargpadro4"/>
    <w:rsid w:val="00483281"/>
    <w:rPr>
      <w:color w:val="0000FF"/>
      <w:u w:val="single"/>
    </w:rPr>
  </w:style>
  <w:style w:type="character" w:styleId="Nmerodepgina">
    <w:name w:val="page number"/>
    <w:basedOn w:val="Fontepargpadro4"/>
    <w:rsid w:val="00483281"/>
  </w:style>
  <w:style w:type="character" w:styleId="HiperlinkVisitado">
    <w:name w:val="FollowedHyperlink"/>
    <w:basedOn w:val="Fontepargpadro4"/>
    <w:rsid w:val="00483281"/>
    <w:rPr>
      <w:color w:val="800080"/>
      <w:u w:val="single"/>
    </w:rPr>
  </w:style>
  <w:style w:type="character" w:styleId="Forte">
    <w:name w:val="Strong"/>
    <w:basedOn w:val="Fontepargpadro4"/>
    <w:qFormat/>
    <w:rsid w:val="00483281"/>
    <w:rPr>
      <w:b/>
      <w:bCs/>
    </w:rPr>
  </w:style>
  <w:style w:type="character" w:styleId="Nmerodelinha">
    <w:name w:val="line number"/>
    <w:basedOn w:val="Fontepargpadro4"/>
    <w:rsid w:val="00483281"/>
  </w:style>
  <w:style w:type="character" w:customStyle="1" w:styleId="WW-Fontepargpadro">
    <w:name w:val="WW-Fonte parág. padrão"/>
    <w:rsid w:val="00483281"/>
    <w:rPr>
      <w:sz w:val="24"/>
      <w:szCs w:val="24"/>
    </w:rPr>
  </w:style>
  <w:style w:type="character" w:customStyle="1" w:styleId="Nmerodepginas">
    <w:name w:val="Número de páginas"/>
    <w:basedOn w:val="WW-Fontepargpadro"/>
    <w:rsid w:val="00483281"/>
    <w:rPr>
      <w:sz w:val="24"/>
      <w:szCs w:val="24"/>
    </w:rPr>
  </w:style>
  <w:style w:type="character" w:customStyle="1" w:styleId="EstiloLatimArialComplexoArialLatim12ptComplexo11Char">
    <w:name w:val="Estilo (Latim) Arial (Complexo) Arial (Latim) 12 pt (Complexo) 11... Char"/>
    <w:basedOn w:val="Fontepargpadro4"/>
    <w:rsid w:val="00483281"/>
    <w:rPr>
      <w:rFonts w:ascii="Arial" w:hAnsi="Arial" w:cs="Arial"/>
      <w:sz w:val="24"/>
      <w:szCs w:val="22"/>
      <w:lang w:val="pt-BR" w:eastAsia="ar-SA" w:bidi="ar-SA"/>
    </w:rPr>
  </w:style>
  <w:style w:type="character" w:customStyle="1" w:styleId="destaque1">
    <w:name w:val="destaque1"/>
    <w:basedOn w:val="Fontepargpadro4"/>
    <w:rsid w:val="00483281"/>
    <w:rPr>
      <w:rFonts w:ascii="Arial" w:hAnsi="Arial" w:cs="Arial"/>
      <w:b/>
      <w:bCs/>
      <w:color w:val="666666"/>
      <w:sz w:val="17"/>
      <w:szCs w:val="17"/>
    </w:rPr>
  </w:style>
  <w:style w:type="character" w:customStyle="1" w:styleId="comum1">
    <w:name w:val="comum1"/>
    <w:basedOn w:val="Fontepargpadro4"/>
    <w:rsid w:val="00483281"/>
    <w:rPr>
      <w:rFonts w:ascii="Arial" w:hAnsi="Arial" w:cs="Arial"/>
      <w:color w:val="666666"/>
      <w:sz w:val="17"/>
      <w:szCs w:val="17"/>
    </w:rPr>
  </w:style>
  <w:style w:type="character" w:customStyle="1" w:styleId="TTULOA1Char">
    <w:name w:val="TÍTULO A1 Char"/>
    <w:basedOn w:val="Fontepargpadro4"/>
    <w:rsid w:val="00483281"/>
    <w:rPr>
      <w:rFonts w:ascii="Arial" w:hAnsi="Arial" w:cs="Arial"/>
      <w:b/>
      <w:bCs/>
      <w:caps/>
      <w:sz w:val="24"/>
      <w:u w:val="single"/>
      <w:lang w:val="pt-BR" w:eastAsia="ar-SA" w:bidi="ar-SA"/>
    </w:rPr>
  </w:style>
  <w:style w:type="character" w:customStyle="1" w:styleId="rodape1">
    <w:name w:val="rodape1"/>
    <w:basedOn w:val="Fontepargpadro4"/>
    <w:rsid w:val="00483281"/>
    <w:rPr>
      <w:rFonts w:ascii="Geneva" w:hAnsi="Geneva"/>
      <w:color w:val="FFFFFF"/>
      <w:sz w:val="18"/>
      <w:szCs w:val="18"/>
    </w:rPr>
  </w:style>
  <w:style w:type="character" w:customStyle="1" w:styleId="Fontepargpadro3">
    <w:name w:val="Fonte parág. padrão3"/>
    <w:rsid w:val="00483281"/>
  </w:style>
  <w:style w:type="character" w:customStyle="1" w:styleId="Fontepargpadro2">
    <w:name w:val="Fonte parág. padrão2"/>
    <w:rsid w:val="00483281"/>
  </w:style>
  <w:style w:type="character" w:customStyle="1" w:styleId="Fontepargpadro1">
    <w:name w:val="Fonte parág. padrão1"/>
    <w:rsid w:val="00483281"/>
  </w:style>
  <w:style w:type="character" w:customStyle="1" w:styleId="WW8Num686z1">
    <w:name w:val="WW8Num686z1"/>
    <w:rsid w:val="00483281"/>
    <w:rPr>
      <w:sz w:val="24"/>
      <w:szCs w:val="24"/>
    </w:rPr>
  </w:style>
  <w:style w:type="character" w:customStyle="1" w:styleId="WW8Num346z0">
    <w:name w:val="WW8Num346z0"/>
    <w:rsid w:val="00483281"/>
    <w:rPr>
      <w:rFonts w:ascii="Symbol" w:hAnsi="Symbol" w:cs="Symbol"/>
    </w:rPr>
  </w:style>
  <w:style w:type="character" w:customStyle="1" w:styleId="Smbolosdenumerao">
    <w:name w:val="Símbolos de numeração"/>
    <w:rsid w:val="00483281"/>
  </w:style>
  <w:style w:type="paragraph" w:customStyle="1" w:styleId="Ttulo20">
    <w:name w:val="Título2"/>
    <w:basedOn w:val="Normal"/>
    <w:next w:val="Corpodetexto"/>
    <w:rsid w:val="00483281"/>
    <w:pPr>
      <w:keepNext/>
      <w:widowControl/>
      <w:spacing w:before="240" w:after="120"/>
    </w:pPr>
    <w:rPr>
      <w:rFonts w:ascii="Arial" w:eastAsia="MS Mincho" w:hAnsi="Arial" w:cs="Tahoma"/>
      <w:kern w:val="0"/>
      <w:sz w:val="28"/>
      <w:szCs w:val="28"/>
      <w:lang w:eastAsia="ar-SA"/>
    </w:rPr>
  </w:style>
  <w:style w:type="character" w:customStyle="1" w:styleId="CorpodetextoChar">
    <w:name w:val="Corpo de texto Char"/>
    <w:basedOn w:val="Fontepargpadro"/>
    <w:link w:val="Corpodetexto"/>
    <w:rsid w:val="00483281"/>
    <w:rPr>
      <w:rFonts w:eastAsia="Lucida Sans Unicode"/>
      <w:kern w:val="1"/>
      <w:sz w:val="24"/>
      <w:szCs w:val="24"/>
    </w:rPr>
  </w:style>
  <w:style w:type="paragraph" w:customStyle="1" w:styleId="Legenda5">
    <w:name w:val="Legenda5"/>
    <w:basedOn w:val="Normal"/>
    <w:rsid w:val="00483281"/>
    <w:pPr>
      <w:widowControl/>
      <w:suppressLineNumbers/>
      <w:spacing w:before="120" w:after="120"/>
    </w:pPr>
    <w:rPr>
      <w:rFonts w:eastAsia="Times New Roman" w:cs="Tahoma"/>
      <w:i/>
      <w:iCs/>
      <w:kern w:val="0"/>
      <w:lang w:eastAsia="ar-SA"/>
    </w:rPr>
  </w:style>
  <w:style w:type="paragraph" w:customStyle="1" w:styleId="Legenda4">
    <w:name w:val="Legenda4"/>
    <w:basedOn w:val="Normal"/>
    <w:rsid w:val="00483281"/>
    <w:pPr>
      <w:widowControl/>
      <w:suppressLineNumbers/>
      <w:spacing w:before="120" w:after="120"/>
    </w:pPr>
    <w:rPr>
      <w:rFonts w:eastAsia="Times New Roman" w:cs="Tahoma"/>
      <w:i/>
      <w:iCs/>
      <w:kern w:val="0"/>
      <w:lang w:eastAsia="ar-SA"/>
    </w:rPr>
  </w:style>
  <w:style w:type="paragraph" w:customStyle="1" w:styleId="Commarcadores51">
    <w:name w:val="Com marcadores 51"/>
    <w:basedOn w:val="Normal"/>
    <w:rsid w:val="00483281"/>
    <w:pPr>
      <w:widowControl/>
      <w:numPr>
        <w:numId w:val="2"/>
      </w:numPr>
      <w:tabs>
        <w:tab w:val="left" w:pos="1560"/>
      </w:tabs>
      <w:ind w:left="2694" w:hanging="219"/>
    </w:pPr>
    <w:rPr>
      <w:rFonts w:eastAsia="Times New Roman"/>
      <w:b/>
      <w:kern w:val="0"/>
      <w:sz w:val="20"/>
      <w:szCs w:val="20"/>
      <w:lang w:val="en-US" w:eastAsia="ar-SA"/>
    </w:rPr>
  </w:style>
  <w:style w:type="character" w:customStyle="1" w:styleId="RecuodecorpodetextoChar">
    <w:name w:val="Recuo de corpo de texto Char"/>
    <w:basedOn w:val="Fontepargpadro"/>
    <w:link w:val="Recuodecorpodetexto"/>
    <w:rsid w:val="00483281"/>
    <w:rPr>
      <w:rFonts w:eastAsia="Lucida Sans Unicode"/>
      <w:color w:val="000000"/>
      <w:kern w:val="1"/>
      <w:sz w:val="24"/>
      <w:szCs w:val="24"/>
    </w:rPr>
  </w:style>
  <w:style w:type="character" w:customStyle="1" w:styleId="CabealhoChar">
    <w:name w:val="Cabeçalho Char"/>
    <w:aliases w:val="Cabeçalho1 Char,Cabeçalho superior Char"/>
    <w:basedOn w:val="Fontepargpadro"/>
    <w:link w:val="Cabealho"/>
    <w:uiPriority w:val="99"/>
    <w:rsid w:val="00483281"/>
    <w:rPr>
      <w:rFonts w:eastAsia="Lucida Sans Unicode"/>
      <w:kern w:val="1"/>
      <w:sz w:val="24"/>
      <w:szCs w:val="24"/>
    </w:rPr>
  </w:style>
  <w:style w:type="paragraph" w:customStyle="1" w:styleId="Lista21">
    <w:name w:val="Lista 21"/>
    <w:basedOn w:val="Normal"/>
    <w:rsid w:val="00483281"/>
    <w:pPr>
      <w:widowControl/>
      <w:ind w:left="566" w:hanging="283"/>
    </w:pPr>
    <w:rPr>
      <w:rFonts w:eastAsia="Times New Roman"/>
      <w:kern w:val="0"/>
      <w:szCs w:val="20"/>
      <w:lang w:eastAsia="ar-SA"/>
    </w:rPr>
  </w:style>
  <w:style w:type="paragraph" w:customStyle="1" w:styleId="Lista31">
    <w:name w:val="Lista 31"/>
    <w:basedOn w:val="Normal"/>
    <w:rsid w:val="00483281"/>
    <w:pPr>
      <w:widowControl/>
      <w:ind w:left="849" w:hanging="283"/>
    </w:pPr>
    <w:rPr>
      <w:rFonts w:eastAsia="Times New Roman"/>
      <w:kern w:val="0"/>
      <w:szCs w:val="20"/>
      <w:lang w:eastAsia="ar-SA"/>
    </w:rPr>
  </w:style>
  <w:style w:type="paragraph" w:customStyle="1" w:styleId="Lista41">
    <w:name w:val="Lista 41"/>
    <w:basedOn w:val="Normal"/>
    <w:rsid w:val="00483281"/>
    <w:pPr>
      <w:widowControl/>
      <w:ind w:left="1132" w:hanging="283"/>
    </w:pPr>
    <w:rPr>
      <w:rFonts w:eastAsia="Times New Roman"/>
      <w:kern w:val="0"/>
      <w:szCs w:val="20"/>
      <w:lang w:eastAsia="ar-SA"/>
    </w:rPr>
  </w:style>
  <w:style w:type="paragraph" w:customStyle="1" w:styleId="Lista51">
    <w:name w:val="Lista 51"/>
    <w:basedOn w:val="Normal"/>
    <w:rsid w:val="00483281"/>
    <w:pPr>
      <w:widowControl/>
      <w:ind w:left="1415" w:hanging="283"/>
    </w:pPr>
    <w:rPr>
      <w:rFonts w:eastAsia="Times New Roman"/>
      <w:kern w:val="0"/>
      <w:szCs w:val="20"/>
      <w:lang w:eastAsia="ar-SA"/>
    </w:rPr>
  </w:style>
  <w:style w:type="paragraph" w:customStyle="1" w:styleId="Listadecontinuao41">
    <w:name w:val="Lista de continuação 41"/>
    <w:basedOn w:val="Normal"/>
    <w:rsid w:val="00483281"/>
    <w:pPr>
      <w:widowControl/>
      <w:spacing w:after="120"/>
      <w:ind w:left="1132"/>
    </w:pPr>
    <w:rPr>
      <w:rFonts w:eastAsia="Times New Roman"/>
      <w:kern w:val="0"/>
      <w:szCs w:val="20"/>
      <w:lang w:eastAsia="ar-SA"/>
    </w:rPr>
  </w:style>
  <w:style w:type="paragraph" w:customStyle="1" w:styleId="Recuodecorpodetexto31">
    <w:name w:val="Recuo de corpo de texto 31"/>
    <w:basedOn w:val="Normal"/>
    <w:rsid w:val="00483281"/>
    <w:pPr>
      <w:widowControl/>
      <w:ind w:right="1185" w:firstLine="284"/>
      <w:jc w:val="both"/>
    </w:pPr>
    <w:rPr>
      <w:rFonts w:eastAsia="Times New Roman"/>
      <w:kern w:val="0"/>
      <w:szCs w:val="20"/>
      <w:lang w:eastAsia="ar-SA"/>
    </w:rPr>
  </w:style>
  <w:style w:type="paragraph" w:customStyle="1" w:styleId="Recuodecorpodetexto21">
    <w:name w:val="Recuo de corpo de texto 21"/>
    <w:basedOn w:val="Normal"/>
    <w:rsid w:val="00483281"/>
    <w:pPr>
      <w:widowControl/>
      <w:ind w:hanging="2"/>
      <w:jc w:val="both"/>
    </w:pPr>
    <w:rPr>
      <w:rFonts w:eastAsia="Times New Roman"/>
      <w:kern w:val="0"/>
      <w:lang w:eastAsia="ar-SA"/>
    </w:rPr>
  </w:style>
  <w:style w:type="character" w:customStyle="1" w:styleId="RodapChar">
    <w:name w:val="Rodapé Char"/>
    <w:basedOn w:val="Fontepargpadro"/>
    <w:link w:val="Rodap"/>
    <w:uiPriority w:val="99"/>
    <w:rsid w:val="00483281"/>
    <w:rPr>
      <w:rFonts w:eastAsia="Lucida Sans Unicode"/>
      <w:kern w:val="1"/>
      <w:sz w:val="24"/>
      <w:szCs w:val="24"/>
      <w:lang w:val="pt-PT"/>
    </w:rPr>
  </w:style>
  <w:style w:type="paragraph" w:customStyle="1" w:styleId="Corpodetexto21">
    <w:name w:val="Corpo de texto 21"/>
    <w:basedOn w:val="Normal"/>
    <w:rsid w:val="00483281"/>
    <w:pPr>
      <w:widowControl/>
      <w:autoSpaceDE w:val="0"/>
      <w:jc w:val="both"/>
    </w:pPr>
    <w:rPr>
      <w:rFonts w:eastAsia="Times New Roman"/>
      <w:kern w:val="0"/>
      <w:sz w:val="20"/>
      <w:lang w:eastAsia="ar-SA"/>
    </w:rPr>
  </w:style>
  <w:style w:type="paragraph" w:customStyle="1" w:styleId="Corpodetexto31">
    <w:name w:val="Corpo de texto 31"/>
    <w:basedOn w:val="Normal"/>
    <w:rsid w:val="00483281"/>
    <w:pPr>
      <w:widowControl/>
    </w:pPr>
    <w:rPr>
      <w:rFonts w:eastAsia="Times New Roman"/>
      <w:kern w:val="0"/>
      <w:sz w:val="20"/>
      <w:lang w:eastAsia="ar-SA"/>
    </w:rPr>
  </w:style>
  <w:style w:type="paragraph" w:styleId="Ttulo">
    <w:name w:val="Title"/>
    <w:basedOn w:val="Normal"/>
    <w:next w:val="Subttulo"/>
    <w:link w:val="TtuloChar"/>
    <w:qFormat/>
    <w:rsid w:val="00483281"/>
    <w:pPr>
      <w:widowControl/>
      <w:jc w:val="center"/>
    </w:pPr>
    <w:rPr>
      <w:rFonts w:ascii="Garamond" w:eastAsia="Times New Roman" w:hAnsi="Garamond"/>
      <w:b/>
      <w:kern w:val="0"/>
      <w:sz w:val="28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TtuloChar">
    <w:name w:val="Título Char"/>
    <w:basedOn w:val="Fontepargpadro"/>
    <w:link w:val="Ttulo"/>
    <w:rsid w:val="00483281"/>
    <w:rPr>
      <w:rFonts w:ascii="Garamond" w:hAnsi="Garamond"/>
      <w:b/>
      <w:sz w:val="28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ubttulo">
    <w:name w:val="Subtitle"/>
    <w:basedOn w:val="Normal"/>
    <w:next w:val="Corpodetexto"/>
    <w:link w:val="SubttuloChar"/>
    <w:qFormat/>
    <w:rsid w:val="00483281"/>
    <w:pPr>
      <w:widowControl/>
      <w:shd w:val="clear" w:color="auto" w:fill="E5E5E5"/>
      <w:jc w:val="center"/>
    </w:pPr>
    <w:rPr>
      <w:rFonts w:ascii="Garamond" w:eastAsia="Times New Roman" w:hAnsi="Garamond"/>
      <w:b/>
      <w:kern w:val="0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ubttuloChar">
    <w:name w:val="Subtítulo Char"/>
    <w:basedOn w:val="Fontepargpadro"/>
    <w:link w:val="Subttulo"/>
    <w:rsid w:val="00483281"/>
    <w:rPr>
      <w:rFonts w:ascii="Garamond" w:hAnsi="Garamond"/>
      <w:b/>
      <w:sz w:val="24"/>
      <w:szCs w:val="24"/>
      <w:shd w:val="clear" w:color="auto" w:fill="E5E5E5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extodenotaderodap">
    <w:name w:val="footnote text"/>
    <w:basedOn w:val="Normal"/>
    <w:link w:val="TextodenotaderodapChar"/>
    <w:uiPriority w:val="99"/>
    <w:rsid w:val="00483281"/>
    <w:pPr>
      <w:widowControl/>
    </w:pPr>
    <w:rPr>
      <w:rFonts w:eastAsia="Times New Roman"/>
      <w:kern w:val="0"/>
      <w:sz w:val="20"/>
      <w:szCs w:val="20"/>
      <w:lang w:val="en-US" w:eastAsia="ar-SA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483281"/>
    <w:rPr>
      <w:lang w:val="en-US" w:eastAsia="ar-SA"/>
    </w:rPr>
  </w:style>
  <w:style w:type="paragraph" w:customStyle="1" w:styleId="Estruturadodocumento1">
    <w:name w:val="Estrutura do documento1"/>
    <w:basedOn w:val="Normal"/>
    <w:rsid w:val="00483281"/>
    <w:pPr>
      <w:widowControl/>
      <w:shd w:val="clear" w:color="auto" w:fill="000080"/>
    </w:pPr>
    <w:rPr>
      <w:rFonts w:ascii="Tahoma" w:eastAsia="Times New Roman" w:hAnsi="Tahoma" w:cs="Arial Unicode MS"/>
      <w:kern w:val="0"/>
      <w:lang w:eastAsia="ar-SA"/>
    </w:rPr>
  </w:style>
  <w:style w:type="paragraph" w:customStyle="1" w:styleId="WW-Padro">
    <w:name w:val="WW-Padrão"/>
    <w:rsid w:val="00483281"/>
    <w:pPr>
      <w:widowControl w:val="0"/>
      <w:suppressAutoHyphens/>
      <w:autoSpaceDE w:val="0"/>
    </w:pPr>
    <w:rPr>
      <w:rFonts w:eastAsia="Arial"/>
      <w:lang w:eastAsia="ar-SA"/>
    </w:rPr>
  </w:style>
  <w:style w:type="paragraph" w:customStyle="1" w:styleId="xl24">
    <w:name w:val="xl24"/>
    <w:basedOn w:val="Normal"/>
    <w:rsid w:val="00483281"/>
    <w:pPr>
      <w:widowControl/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C0C0C0"/>
      <w:spacing w:before="100" w:after="100"/>
      <w:textAlignment w:val="center"/>
    </w:pPr>
    <w:rPr>
      <w:rFonts w:ascii="Verdana" w:eastAsia="Arial Unicode MS" w:hAnsi="Verdana" w:cs="Arial Unicode MS"/>
      <w:b/>
      <w:bCs/>
      <w:kern w:val="0"/>
      <w:sz w:val="48"/>
      <w:szCs w:val="48"/>
      <w:lang w:eastAsia="ar-SA"/>
    </w:rPr>
  </w:style>
  <w:style w:type="paragraph" w:customStyle="1" w:styleId="xl25">
    <w:name w:val="xl25"/>
    <w:basedOn w:val="Normal"/>
    <w:rsid w:val="00483281"/>
    <w:pPr>
      <w:widowControl/>
      <w:pBdr>
        <w:top w:val="single" w:sz="8" w:space="0" w:color="000000"/>
        <w:bottom w:val="single" w:sz="8" w:space="0" w:color="000000"/>
      </w:pBdr>
      <w:shd w:val="clear" w:color="auto" w:fill="C0C0C0"/>
      <w:spacing w:before="100" w:after="100"/>
      <w:textAlignment w:val="center"/>
    </w:pPr>
    <w:rPr>
      <w:rFonts w:ascii="Verdana" w:eastAsia="Arial Unicode MS" w:hAnsi="Verdana" w:cs="Arial Unicode MS"/>
      <w:b/>
      <w:bCs/>
      <w:kern w:val="0"/>
      <w:sz w:val="48"/>
      <w:szCs w:val="48"/>
      <w:lang w:eastAsia="ar-SA"/>
    </w:rPr>
  </w:style>
  <w:style w:type="paragraph" w:customStyle="1" w:styleId="xl26">
    <w:name w:val="xl26"/>
    <w:basedOn w:val="Normal"/>
    <w:rsid w:val="00483281"/>
    <w:pPr>
      <w:widowControl/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auto" w:fill="C0C0C0"/>
      <w:spacing w:before="100" w:after="100"/>
      <w:textAlignment w:val="center"/>
    </w:pPr>
    <w:rPr>
      <w:rFonts w:ascii="Verdana" w:eastAsia="Arial Unicode MS" w:hAnsi="Verdana" w:cs="Arial Unicode MS"/>
      <w:b/>
      <w:bCs/>
      <w:kern w:val="0"/>
      <w:sz w:val="48"/>
      <w:szCs w:val="48"/>
      <w:lang w:eastAsia="ar-SA"/>
    </w:rPr>
  </w:style>
  <w:style w:type="paragraph" w:customStyle="1" w:styleId="xl27">
    <w:name w:val="xl27"/>
    <w:basedOn w:val="Normal"/>
    <w:rsid w:val="00483281"/>
    <w:pPr>
      <w:widowControl/>
      <w:pBdr>
        <w:left w:val="single" w:sz="8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lang w:eastAsia="ar-SA"/>
    </w:rPr>
  </w:style>
  <w:style w:type="paragraph" w:customStyle="1" w:styleId="xl28">
    <w:name w:val="xl28"/>
    <w:basedOn w:val="Normal"/>
    <w:rsid w:val="00483281"/>
    <w:pPr>
      <w:widowControl/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lang w:eastAsia="ar-SA"/>
    </w:rPr>
  </w:style>
  <w:style w:type="paragraph" w:customStyle="1" w:styleId="xl29">
    <w:name w:val="xl29"/>
    <w:basedOn w:val="Normal"/>
    <w:rsid w:val="00483281"/>
    <w:pPr>
      <w:widowControl/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44"/>
      <w:szCs w:val="44"/>
      <w:lang w:eastAsia="ar-SA"/>
    </w:rPr>
  </w:style>
  <w:style w:type="paragraph" w:customStyle="1" w:styleId="xl30">
    <w:name w:val="xl30"/>
    <w:basedOn w:val="Normal"/>
    <w:rsid w:val="00483281"/>
    <w:pPr>
      <w:widowControl/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lang w:eastAsia="ar-SA"/>
    </w:rPr>
  </w:style>
  <w:style w:type="paragraph" w:customStyle="1" w:styleId="xl31">
    <w:name w:val="xl31"/>
    <w:basedOn w:val="Normal"/>
    <w:rsid w:val="00483281"/>
    <w:pPr>
      <w:widowControl/>
      <w:spacing w:before="100" w:after="100"/>
      <w:textAlignment w:val="center"/>
    </w:pPr>
    <w:rPr>
      <w:rFonts w:ascii="Verdana" w:eastAsia="Arial Unicode MS" w:hAnsi="Verdana" w:cs="Arial Unicode MS"/>
      <w:kern w:val="0"/>
      <w:lang w:eastAsia="ar-SA"/>
    </w:rPr>
  </w:style>
  <w:style w:type="paragraph" w:customStyle="1" w:styleId="xl32">
    <w:name w:val="xl32"/>
    <w:basedOn w:val="Normal"/>
    <w:rsid w:val="00483281"/>
    <w:pPr>
      <w:widowControl/>
      <w:spacing w:before="100" w:after="100"/>
      <w:jc w:val="center"/>
      <w:textAlignment w:val="center"/>
    </w:pPr>
    <w:rPr>
      <w:rFonts w:ascii="Verdana" w:eastAsia="Arial Unicode MS" w:hAnsi="Verdana" w:cs="Arial Unicode MS"/>
      <w:kern w:val="0"/>
      <w:lang w:eastAsia="ar-SA"/>
    </w:rPr>
  </w:style>
  <w:style w:type="paragraph" w:customStyle="1" w:styleId="xl33">
    <w:name w:val="xl33"/>
    <w:basedOn w:val="Normal"/>
    <w:rsid w:val="00483281"/>
    <w:pPr>
      <w:widowControl/>
      <w:pBdr>
        <w:top w:val="single" w:sz="8" w:space="0" w:color="000000"/>
        <w:bottom w:val="single" w:sz="4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kern w:val="0"/>
      <w:lang w:eastAsia="ar-SA"/>
    </w:rPr>
  </w:style>
  <w:style w:type="paragraph" w:customStyle="1" w:styleId="xl34">
    <w:name w:val="xl34"/>
    <w:basedOn w:val="Normal"/>
    <w:rsid w:val="00483281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kern w:val="0"/>
      <w:lang w:eastAsia="ar-SA"/>
    </w:rPr>
  </w:style>
  <w:style w:type="paragraph" w:customStyle="1" w:styleId="xl35">
    <w:name w:val="xl35"/>
    <w:basedOn w:val="Normal"/>
    <w:rsid w:val="00483281"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36">
    <w:name w:val="xl36"/>
    <w:basedOn w:val="Normal"/>
    <w:rsid w:val="00483281"/>
    <w:pPr>
      <w:widowControl/>
      <w:pBdr>
        <w:top w:val="single" w:sz="4" w:space="0" w:color="000000"/>
        <w:left w:val="single" w:sz="8" w:space="0" w:color="000000"/>
      </w:pBdr>
      <w:spacing w:before="100" w:after="100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37">
    <w:name w:val="xl37"/>
    <w:basedOn w:val="Normal"/>
    <w:rsid w:val="00483281"/>
    <w:pPr>
      <w:widowControl/>
      <w:pBdr>
        <w:top w:val="single" w:sz="4" w:space="0" w:color="000000"/>
      </w:pBdr>
      <w:spacing w:before="100" w:after="100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38">
    <w:name w:val="xl38"/>
    <w:basedOn w:val="Normal"/>
    <w:rsid w:val="00483281"/>
    <w:pPr>
      <w:widowControl/>
      <w:pBdr>
        <w:top w:val="single" w:sz="4" w:space="0" w:color="000000"/>
      </w:pBdr>
      <w:spacing w:before="100" w:after="100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39">
    <w:name w:val="xl39"/>
    <w:basedOn w:val="Normal"/>
    <w:rsid w:val="00483281"/>
    <w:pPr>
      <w:widowControl/>
      <w:pBdr>
        <w:top w:val="single" w:sz="4" w:space="0" w:color="000000"/>
      </w:pBdr>
      <w:spacing w:before="100" w:after="100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40">
    <w:name w:val="xl40"/>
    <w:basedOn w:val="Normal"/>
    <w:rsid w:val="00483281"/>
    <w:pPr>
      <w:widowControl/>
      <w:spacing w:before="100" w:after="100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41">
    <w:name w:val="xl41"/>
    <w:basedOn w:val="Normal"/>
    <w:rsid w:val="00483281"/>
    <w:pPr>
      <w:widowControl/>
      <w:pBdr>
        <w:right w:val="single" w:sz="8" w:space="0" w:color="000000"/>
      </w:pBdr>
      <w:spacing w:before="100" w:after="100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42">
    <w:name w:val="xl42"/>
    <w:basedOn w:val="Normal"/>
    <w:rsid w:val="00483281"/>
    <w:pPr>
      <w:widowControl/>
      <w:pBdr>
        <w:left w:val="single" w:sz="8" w:space="0" w:color="000000"/>
        <w:bottom w:val="single" w:sz="4" w:space="0" w:color="000000"/>
      </w:pBdr>
      <w:spacing w:before="100" w:after="100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43">
    <w:name w:val="xl43"/>
    <w:basedOn w:val="Normal"/>
    <w:rsid w:val="00483281"/>
    <w:pPr>
      <w:widowControl/>
      <w:pBdr>
        <w:bottom w:val="single" w:sz="4" w:space="0" w:color="000000"/>
      </w:pBdr>
      <w:spacing w:before="100" w:after="100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44">
    <w:name w:val="xl44"/>
    <w:basedOn w:val="Normal"/>
    <w:rsid w:val="00483281"/>
    <w:pPr>
      <w:widowControl/>
      <w:pBdr>
        <w:bottom w:val="single" w:sz="4" w:space="0" w:color="000000"/>
        <w:right w:val="single" w:sz="8" w:space="0" w:color="000000"/>
      </w:pBdr>
      <w:spacing w:before="100" w:after="100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45">
    <w:name w:val="xl45"/>
    <w:basedOn w:val="Normal"/>
    <w:rsid w:val="00483281"/>
    <w:pPr>
      <w:widowControl/>
      <w:pBdr>
        <w:left w:val="single" w:sz="8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46">
    <w:name w:val="xl46"/>
    <w:basedOn w:val="Normal"/>
    <w:rsid w:val="00483281"/>
    <w:pPr>
      <w:widowControl/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47">
    <w:name w:val="xl47"/>
    <w:basedOn w:val="Normal"/>
    <w:rsid w:val="00483281"/>
    <w:pPr>
      <w:widowControl/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48">
    <w:name w:val="xl48"/>
    <w:basedOn w:val="Normal"/>
    <w:rsid w:val="00483281"/>
    <w:pPr>
      <w:widowControl/>
      <w:spacing w:before="100" w:after="100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49">
    <w:name w:val="xl49"/>
    <w:basedOn w:val="Normal"/>
    <w:rsid w:val="00483281"/>
    <w:pPr>
      <w:widowControl/>
      <w:pBdr>
        <w:top w:val="single" w:sz="4" w:space="0" w:color="000000"/>
        <w:bottom w:val="single" w:sz="4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50">
    <w:name w:val="xl50"/>
    <w:basedOn w:val="Normal"/>
    <w:rsid w:val="00483281"/>
    <w:pPr>
      <w:widowControl/>
      <w:pBdr>
        <w:top w:val="single" w:sz="4" w:space="0" w:color="000000"/>
        <w:bottom w:val="single" w:sz="4" w:space="0" w:color="000000"/>
        <w:right w:val="single" w:sz="8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51">
    <w:name w:val="xl51"/>
    <w:basedOn w:val="Normal"/>
    <w:rsid w:val="00483281"/>
    <w:pPr>
      <w:widowControl/>
      <w:pBdr>
        <w:top w:val="single" w:sz="4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52">
    <w:name w:val="xl52"/>
    <w:basedOn w:val="Normal"/>
    <w:rsid w:val="00483281"/>
    <w:pPr>
      <w:widowControl/>
      <w:pBdr>
        <w:top w:val="single" w:sz="4" w:space="0" w:color="000000"/>
        <w:left w:val="single" w:sz="8" w:space="0" w:color="000000"/>
      </w:pBdr>
      <w:spacing w:before="100" w:after="100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53">
    <w:name w:val="xl53"/>
    <w:basedOn w:val="Normal"/>
    <w:rsid w:val="00483281"/>
    <w:pPr>
      <w:widowControl/>
      <w:pBdr>
        <w:top w:val="single" w:sz="4" w:space="0" w:color="000000"/>
      </w:pBdr>
      <w:spacing w:before="100" w:after="100"/>
      <w:textAlignment w:val="center"/>
    </w:pPr>
    <w:rPr>
      <w:rFonts w:ascii="Verdana" w:eastAsia="Arial Unicode MS" w:hAnsi="Verdana" w:cs="Arial Unicode MS"/>
      <w:kern w:val="0"/>
      <w:sz w:val="26"/>
      <w:szCs w:val="26"/>
      <w:lang w:eastAsia="ar-SA"/>
    </w:rPr>
  </w:style>
  <w:style w:type="paragraph" w:customStyle="1" w:styleId="xl54">
    <w:name w:val="xl54"/>
    <w:basedOn w:val="Normal"/>
    <w:rsid w:val="00483281"/>
    <w:pPr>
      <w:widowControl/>
      <w:pBdr>
        <w:top w:val="single" w:sz="4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55">
    <w:name w:val="xl55"/>
    <w:basedOn w:val="Normal"/>
    <w:rsid w:val="00483281"/>
    <w:pPr>
      <w:widowControl/>
      <w:pBdr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56">
    <w:name w:val="xl56"/>
    <w:basedOn w:val="Normal"/>
    <w:rsid w:val="00483281"/>
    <w:pPr>
      <w:widowControl/>
      <w:pBdr>
        <w:bottom w:val="single" w:sz="4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57">
    <w:name w:val="xl57"/>
    <w:basedOn w:val="Normal"/>
    <w:rsid w:val="00483281"/>
    <w:pPr>
      <w:widowControl/>
      <w:pBdr>
        <w:left w:val="single" w:sz="8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58">
    <w:name w:val="xl58"/>
    <w:basedOn w:val="Normal"/>
    <w:rsid w:val="00483281"/>
    <w:pPr>
      <w:widowControl/>
      <w:spacing w:before="100" w:after="100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59">
    <w:name w:val="xl59"/>
    <w:basedOn w:val="Normal"/>
    <w:rsid w:val="00483281"/>
    <w:pPr>
      <w:widowControl/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60">
    <w:name w:val="xl60"/>
    <w:basedOn w:val="Normal"/>
    <w:rsid w:val="00483281"/>
    <w:pPr>
      <w:widowControl/>
      <w:spacing w:before="100" w:after="100"/>
      <w:textAlignment w:val="center"/>
    </w:pPr>
    <w:rPr>
      <w:rFonts w:ascii="Verdana" w:eastAsia="Arial Unicode MS" w:hAnsi="Verdana" w:cs="Arial Unicode MS"/>
      <w:kern w:val="0"/>
      <w:sz w:val="26"/>
      <w:szCs w:val="26"/>
      <w:lang w:eastAsia="ar-SA"/>
    </w:rPr>
  </w:style>
  <w:style w:type="paragraph" w:customStyle="1" w:styleId="xl61">
    <w:name w:val="xl61"/>
    <w:basedOn w:val="Normal"/>
    <w:rsid w:val="00483281"/>
    <w:pPr>
      <w:widowControl/>
      <w:spacing w:before="100" w:after="100"/>
      <w:textAlignment w:val="center"/>
    </w:pPr>
    <w:rPr>
      <w:rFonts w:ascii="Verdana" w:eastAsia="Arial Unicode MS" w:hAnsi="Verdana" w:cs="Arial Unicode MS"/>
      <w:kern w:val="0"/>
      <w:sz w:val="26"/>
      <w:szCs w:val="26"/>
      <w:lang w:eastAsia="ar-SA"/>
    </w:rPr>
  </w:style>
  <w:style w:type="paragraph" w:customStyle="1" w:styleId="xl62">
    <w:name w:val="xl62"/>
    <w:basedOn w:val="Normal"/>
    <w:rsid w:val="00483281"/>
    <w:pPr>
      <w:widowControl/>
      <w:pBdr>
        <w:top w:val="single" w:sz="4" w:space="0" w:color="000000"/>
      </w:pBdr>
      <w:spacing w:before="100" w:after="100"/>
      <w:textAlignment w:val="center"/>
    </w:pPr>
    <w:rPr>
      <w:rFonts w:ascii="Verdana" w:eastAsia="Arial Unicode MS" w:hAnsi="Verdana" w:cs="Arial Unicode MS"/>
      <w:kern w:val="0"/>
      <w:sz w:val="26"/>
      <w:szCs w:val="26"/>
      <w:lang w:eastAsia="ar-SA"/>
    </w:rPr>
  </w:style>
  <w:style w:type="paragraph" w:customStyle="1" w:styleId="xl63">
    <w:name w:val="xl63"/>
    <w:basedOn w:val="Normal"/>
    <w:rsid w:val="00483281"/>
    <w:pPr>
      <w:widowControl/>
      <w:pBdr>
        <w:top w:val="single" w:sz="4" w:space="0" w:color="000000"/>
        <w:right w:val="single" w:sz="8" w:space="0" w:color="000000"/>
      </w:pBdr>
      <w:spacing w:before="100" w:after="100"/>
      <w:textAlignment w:val="center"/>
    </w:pPr>
    <w:rPr>
      <w:rFonts w:ascii="Verdana" w:eastAsia="Arial Unicode MS" w:hAnsi="Verdana" w:cs="Arial Unicode MS"/>
      <w:kern w:val="0"/>
      <w:sz w:val="26"/>
      <w:szCs w:val="26"/>
      <w:lang w:eastAsia="ar-SA"/>
    </w:rPr>
  </w:style>
  <w:style w:type="paragraph" w:customStyle="1" w:styleId="xl64">
    <w:name w:val="xl64"/>
    <w:basedOn w:val="Normal"/>
    <w:rsid w:val="00483281"/>
    <w:pPr>
      <w:widowControl/>
      <w:spacing w:before="100" w:after="100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65">
    <w:name w:val="xl65"/>
    <w:basedOn w:val="Normal"/>
    <w:rsid w:val="00483281"/>
    <w:pPr>
      <w:widowControl/>
      <w:spacing w:before="100" w:after="100"/>
      <w:textAlignment w:val="center"/>
    </w:pPr>
    <w:rPr>
      <w:rFonts w:ascii="Verdana" w:eastAsia="Arial Unicode MS" w:hAnsi="Verdana" w:cs="Arial Unicode MS"/>
      <w:kern w:val="0"/>
      <w:sz w:val="26"/>
      <w:szCs w:val="26"/>
      <w:lang w:eastAsia="ar-SA"/>
    </w:rPr>
  </w:style>
  <w:style w:type="paragraph" w:customStyle="1" w:styleId="xl66">
    <w:name w:val="xl66"/>
    <w:basedOn w:val="Normal"/>
    <w:rsid w:val="00483281"/>
    <w:pPr>
      <w:widowControl/>
      <w:spacing w:before="100" w:after="100"/>
      <w:textAlignment w:val="center"/>
    </w:pPr>
    <w:rPr>
      <w:rFonts w:ascii="Verdana" w:eastAsia="Arial Unicode MS" w:hAnsi="Verdana" w:cs="Arial Unicode MS"/>
      <w:kern w:val="0"/>
      <w:sz w:val="26"/>
      <w:szCs w:val="26"/>
      <w:lang w:eastAsia="ar-SA"/>
    </w:rPr>
  </w:style>
  <w:style w:type="paragraph" w:customStyle="1" w:styleId="xl67">
    <w:name w:val="xl67"/>
    <w:basedOn w:val="Normal"/>
    <w:rsid w:val="00483281"/>
    <w:pPr>
      <w:widowControl/>
      <w:pBdr>
        <w:right w:val="single" w:sz="8" w:space="0" w:color="000000"/>
      </w:pBdr>
      <w:spacing w:before="100" w:after="100"/>
      <w:textAlignment w:val="center"/>
    </w:pPr>
    <w:rPr>
      <w:rFonts w:ascii="Verdana" w:eastAsia="Arial Unicode MS" w:hAnsi="Verdana" w:cs="Arial Unicode MS"/>
      <w:kern w:val="0"/>
      <w:sz w:val="26"/>
      <w:szCs w:val="26"/>
      <w:lang w:eastAsia="ar-SA"/>
    </w:rPr>
  </w:style>
  <w:style w:type="paragraph" w:customStyle="1" w:styleId="xl68">
    <w:name w:val="xl68"/>
    <w:basedOn w:val="Normal"/>
    <w:rsid w:val="00483281"/>
    <w:pPr>
      <w:widowControl/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69">
    <w:name w:val="xl69"/>
    <w:basedOn w:val="Normal"/>
    <w:rsid w:val="00483281"/>
    <w:pPr>
      <w:widowControl/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70">
    <w:name w:val="xl70"/>
    <w:basedOn w:val="Normal"/>
    <w:rsid w:val="00483281"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71">
    <w:name w:val="xl71"/>
    <w:basedOn w:val="Normal"/>
    <w:rsid w:val="0048328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72">
    <w:name w:val="xl72"/>
    <w:basedOn w:val="Normal"/>
    <w:rsid w:val="00483281"/>
    <w:pPr>
      <w:widowControl/>
      <w:pBdr>
        <w:top w:val="single" w:sz="4" w:space="0" w:color="000000"/>
        <w:left w:val="single" w:sz="8" w:space="0" w:color="000000"/>
        <w:bottom w:val="single" w:sz="4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73">
    <w:name w:val="xl73"/>
    <w:basedOn w:val="Normal"/>
    <w:rsid w:val="00483281"/>
    <w:pPr>
      <w:widowControl/>
      <w:pBdr>
        <w:top w:val="single" w:sz="4" w:space="0" w:color="000000"/>
        <w:bottom w:val="single" w:sz="4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74">
    <w:name w:val="xl74"/>
    <w:basedOn w:val="Normal"/>
    <w:rsid w:val="00483281"/>
    <w:pPr>
      <w:widowControl/>
      <w:pBdr>
        <w:top w:val="single" w:sz="4" w:space="0" w:color="000000"/>
        <w:left w:val="single" w:sz="8" w:space="0" w:color="000000"/>
        <w:bottom w:val="single" w:sz="4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color w:val="000000"/>
      <w:kern w:val="0"/>
      <w:sz w:val="26"/>
      <w:szCs w:val="26"/>
      <w:lang w:eastAsia="ar-SA"/>
    </w:rPr>
  </w:style>
  <w:style w:type="paragraph" w:customStyle="1" w:styleId="xl75">
    <w:name w:val="xl75"/>
    <w:basedOn w:val="Normal"/>
    <w:rsid w:val="00483281"/>
    <w:pPr>
      <w:widowControl/>
      <w:pBdr>
        <w:top w:val="single" w:sz="4" w:space="0" w:color="000000"/>
        <w:left w:val="single" w:sz="4" w:space="0" w:color="000000"/>
      </w:pBdr>
      <w:spacing w:before="100" w:after="100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76">
    <w:name w:val="xl76"/>
    <w:basedOn w:val="Normal"/>
    <w:rsid w:val="00483281"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Verdana" w:eastAsia="Arial Unicode MS" w:hAnsi="Verdana" w:cs="Arial Unicode MS"/>
      <w:b/>
      <w:bCs/>
      <w:color w:val="000000"/>
      <w:kern w:val="0"/>
      <w:sz w:val="26"/>
      <w:szCs w:val="26"/>
      <w:lang w:eastAsia="ar-SA"/>
    </w:rPr>
  </w:style>
  <w:style w:type="paragraph" w:customStyle="1" w:styleId="xl77">
    <w:name w:val="xl77"/>
    <w:basedOn w:val="Normal"/>
    <w:rsid w:val="0048328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color w:val="000000"/>
      <w:kern w:val="0"/>
      <w:sz w:val="26"/>
      <w:szCs w:val="26"/>
      <w:lang w:eastAsia="ar-SA"/>
    </w:rPr>
  </w:style>
  <w:style w:type="paragraph" w:customStyle="1" w:styleId="xl78">
    <w:name w:val="xl78"/>
    <w:basedOn w:val="Normal"/>
    <w:rsid w:val="00483281"/>
    <w:pPr>
      <w:widowControl/>
      <w:pBdr>
        <w:top w:val="single" w:sz="8" w:space="0" w:color="000000"/>
        <w:left w:val="single" w:sz="8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79">
    <w:name w:val="xl79"/>
    <w:basedOn w:val="Normal"/>
    <w:rsid w:val="00483281"/>
    <w:pPr>
      <w:widowControl/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80">
    <w:name w:val="xl80"/>
    <w:basedOn w:val="Normal"/>
    <w:rsid w:val="00483281"/>
    <w:pPr>
      <w:widowControl/>
      <w:pBdr>
        <w:left w:val="single" w:sz="8" w:space="9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Verdana" w:eastAsia="Arial Unicode MS" w:hAnsi="Verdana" w:cs="Arial Unicode MS"/>
      <w:color w:val="000000"/>
      <w:kern w:val="0"/>
      <w:sz w:val="26"/>
      <w:szCs w:val="26"/>
      <w:lang w:eastAsia="ar-SA"/>
    </w:rPr>
  </w:style>
  <w:style w:type="paragraph" w:customStyle="1" w:styleId="xl81">
    <w:name w:val="xl81"/>
    <w:basedOn w:val="Normal"/>
    <w:rsid w:val="0048328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after="100"/>
      <w:jc w:val="right"/>
      <w:textAlignment w:val="center"/>
    </w:pPr>
    <w:rPr>
      <w:rFonts w:ascii="Verdana" w:eastAsia="Arial Unicode MS" w:hAnsi="Verdana" w:cs="Arial Unicode MS"/>
      <w:color w:val="000000"/>
      <w:kern w:val="0"/>
      <w:sz w:val="26"/>
      <w:szCs w:val="26"/>
      <w:lang w:eastAsia="ar-SA"/>
    </w:rPr>
  </w:style>
  <w:style w:type="paragraph" w:customStyle="1" w:styleId="xl82">
    <w:name w:val="xl82"/>
    <w:basedOn w:val="Normal"/>
    <w:rsid w:val="00483281"/>
    <w:pPr>
      <w:widowControl/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Verdana" w:eastAsia="Arial Unicode MS" w:hAnsi="Verdana" w:cs="Arial Unicode MS"/>
      <w:color w:val="000000"/>
      <w:kern w:val="0"/>
      <w:sz w:val="26"/>
      <w:szCs w:val="26"/>
      <w:lang w:eastAsia="ar-SA"/>
    </w:rPr>
  </w:style>
  <w:style w:type="paragraph" w:customStyle="1" w:styleId="xl83">
    <w:name w:val="xl83"/>
    <w:basedOn w:val="Normal"/>
    <w:rsid w:val="00483281"/>
    <w:pPr>
      <w:widowControl/>
      <w:pBdr>
        <w:top w:val="single" w:sz="4" w:space="0" w:color="000000"/>
        <w:left w:val="single" w:sz="8" w:space="0" w:color="000000"/>
        <w:bottom w:val="single" w:sz="4" w:space="0" w:color="000000"/>
      </w:pBdr>
      <w:shd w:val="clear" w:color="auto" w:fill="C0C0C0"/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84">
    <w:name w:val="xl84"/>
    <w:basedOn w:val="Normal"/>
    <w:rsid w:val="00483281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85">
    <w:name w:val="xl85"/>
    <w:basedOn w:val="Normal"/>
    <w:rsid w:val="00483281"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jc w:val="right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86">
    <w:name w:val="xl86"/>
    <w:basedOn w:val="Normal"/>
    <w:rsid w:val="0048328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C0C0C0"/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87">
    <w:name w:val="xl87"/>
    <w:basedOn w:val="Normal"/>
    <w:rsid w:val="00483281"/>
    <w:pPr>
      <w:widowControl/>
      <w:pBdr>
        <w:top w:val="single" w:sz="4" w:space="0" w:color="000000"/>
        <w:left w:val="single" w:sz="8" w:space="9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Verdana" w:eastAsia="Arial Unicode MS" w:hAnsi="Verdana" w:cs="Arial Unicode MS"/>
      <w:kern w:val="0"/>
      <w:sz w:val="26"/>
      <w:szCs w:val="26"/>
      <w:lang w:eastAsia="ar-SA"/>
    </w:rPr>
  </w:style>
  <w:style w:type="paragraph" w:customStyle="1" w:styleId="xl88">
    <w:name w:val="xl88"/>
    <w:basedOn w:val="Normal"/>
    <w:rsid w:val="0048328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C0C0C0"/>
      <w:spacing w:before="100" w:after="100"/>
      <w:jc w:val="right"/>
      <w:textAlignment w:val="center"/>
    </w:pPr>
    <w:rPr>
      <w:rFonts w:ascii="Verdana" w:eastAsia="Arial Unicode MS" w:hAnsi="Verdana" w:cs="Arial Unicode MS"/>
      <w:kern w:val="0"/>
      <w:sz w:val="26"/>
      <w:szCs w:val="26"/>
      <w:lang w:eastAsia="ar-SA"/>
    </w:rPr>
  </w:style>
  <w:style w:type="paragraph" w:customStyle="1" w:styleId="xl89">
    <w:name w:val="xl89"/>
    <w:basedOn w:val="Normal"/>
    <w:rsid w:val="00483281"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jc w:val="center"/>
      <w:textAlignment w:val="center"/>
    </w:pPr>
    <w:rPr>
      <w:rFonts w:ascii="Verdana" w:eastAsia="Arial Unicode MS" w:hAnsi="Verdana" w:cs="Arial Unicode MS"/>
      <w:kern w:val="0"/>
      <w:sz w:val="26"/>
      <w:szCs w:val="26"/>
      <w:lang w:eastAsia="ar-SA"/>
    </w:rPr>
  </w:style>
  <w:style w:type="paragraph" w:customStyle="1" w:styleId="xl90">
    <w:name w:val="xl90"/>
    <w:basedOn w:val="Normal"/>
    <w:rsid w:val="00483281"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jc w:val="right"/>
      <w:textAlignment w:val="center"/>
    </w:pPr>
    <w:rPr>
      <w:rFonts w:ascii="Verdana" w:eastAsia="Arial Unicode MS" w:hAnsi="Verdana" w:cs="Arial Unicode MS"/>
      <w:kern w:val="0"/>
      <w:sz w:val="26"/>
      <w:szCs w:val="26"/>
      <w:lang w:eastAsia="ar-SA"/>
    </w:rPr>
  </w:style>
  <w:style w:type="paragraph" w:customStyle="1" w:styleId="xl91">
    <w:name w:val="xl91"/>
    <w:basedOn w:val="Normal"/>
    <w:rsid w:val="00483281"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jc w:val="right"/>
      <w:textAlignment w:val="center"/>
    </w:pPr>
    <w:rPr>
      <w:rFonts w:ascii="Verdana" w:eastAsia="Arial Unicode MS" w:hAnsi="Verdana" w:cs="Arial Unicode MS"/>
      <w:kern w:val="0"/>
      <w:sz w:val="26"/>
      <w:szCs w:val="26"/>
      <w:lang w:eastAsia="ar-SA"/>
    </w:rPr>
  </w:style>
  <w:style w:type="paragraph" w:customStyle="1" w:styleId="xl92">
    <w:name w:val="xl92"/>
    <w:basedOn w:val="Normal"/>
    <w:rsid w:val="0048328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C0C0C0"/>
      <w:spacing w:before="100" w:after="100"/>
      <w:jc w:val="right"/>
      <w:textAlignment w:val="center"/>
    </w:pPr>
    <w:rPr>
      <w:rFonts w:ascii="Verdana" w:eastAsia="Arial Unicode MS" w:hAnsi="Verdana" w:cs="Arial Unicode MS"/>
      <w:kern w:val="0"/>
      <w:sz w:val="26"/>
      <w:szCs w:val="26"/>
      <w:lang w:eastAsia="ar-SA"/>
    </w:rPr>
  </w:style>
  <w:style w:type="paragraph" w:customStyle="1" w:styleId="xl93">
    <w:name w:val="xl93"/>
    <w:basedOn w:val="Normal"/>
    <w:rsid w:val="00483281"/>
    <w:pPr>
      <w:widowControl/>
      <w:pBdr>
        <w:left w:val="single" w:sz="8" w:space="0" w:color="000000"/>
        <w:bottom w:val="single" w:sz="4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color w:val="000000"/>
      <w:kern w:val="0"/>
      <w:sz w:val="26"/>
      <w:szCs w:val="26"/>
      <w:lang w:eastAsia="ar-SA"/>
    </w:rPr>
  </w:style>
  <w:style w:type="paragraph" w:customStyle="1" w:styleId="xl94">
    <w:name w:val="xl94"/>
    <w:basedOn w:val="Normal"/>
    <w:rsid w:val="00483281"/>
    <w:pPr>
      <w:widowControl/>
      <w:pBdr>
        <w:left w:val="single" w:sz="4" w:space="0" w:color="000000"/>
      </w:pBdr>
      <w:spacing w:before="100" w:after="100"/>
      <w:jc w:val="both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95">
    <w:name w:val="xl95"/>
    <w:basedOn w:val="Normal"/>
    <w:rsid w:val="00483281"/>
    <w:pPr>
      <w:widowControl/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Verdana" w:eastAsia="Arial Unicode MS" w:hAnsi="Verdana" w:cs="Arial Unicode MS"/>
      <w:b/>
      <w:bCs/>
      <w:color w:val="000000"/>
      <w:kern w:val="0"/>
      <w:sz w:val="26"/>
      <w:szCs w:val="26"/>
      <w:lang w:eastAsia="ar-SA"/>
    </w:rPr>
  </w:style>
  <w:style w:type="paragraph" w:customStyle="1" w:styleId="xl96">
    <w:name w:val="xl96"/>
    <w:basedOn w:val="Normal"/>
    <w:rsid w:val="00483281"/>
    <w:pPr>
      <w:widowControl/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after="100"/>
      <w:jc w:val="right"/>
      <w:textAlignment w:val="center"/>
    </w:pPr>
    <w:rPr>
      <w:rFonts w:ascii="Verdana" w:eastAsia="Arial Unicode MS" w:hAnsi="Verdana" w:cs="Arial Unicode MS"/>
      <w:color w:val="000000"/>
      <w:kern w:val="0"/>
      <w:sz w:val="26"/>
      <w:szCs w:val="26"/>
      <w:lang w:eastAsia="ar-SA"/>
    </w:rPr>
  </w:style>
  <w:style w:type="paragraph" w:customStyle="1" w:styleId="xl97">
    <w:name w:val="xl97"/>
    <w:basedOn w:val="Normal"/>
    <w:rsid w:val="00483281"/>
    <w:pPr>
      <w:widowControl/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Verdana" w:eastAsia="Arial Unicode MS" w:hAnsi="Verdana" w:cs="Arial Unicode MS"/>
      <w:color w:val="000000"/>
      <w:kern w:val="0"/>
      <w:sz w:val="26"/>
      <w:szCs w:val="26"/>
      <w:lang w:eastAsia="ar-SA"/>
    </w:rPr>
  </w:style>
  <w:style w:type="paragraph" w:customStyle="1" w:styleId="xl98">
    <w:name w:val="xl98"/>
    <w:basedOn w:val="Normal"/>
    <w:rsid w:val="00483281"/>
    <w:pPr>
      <w:widowControl/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Verdana" w:eastAsia="Arial Unicode MS" w:hAnsi="Verdana" w:cs="Arial Unicode MS"/>
      <w:color w:val="000000"/>
      <w:kern w:val="0"/>
      <w:sz w:val="26"/>
      <w:szCs w:val="26"/>
      <w:lang w:eastAsia="ar-SA"/>
    </w:rPr>
  </w:style>
  <w:style w:type="paragraph" w:customStyle="1" w:styleId="xl99">
    <w:name w:val="xl99"/>
    <w:basedOn w:val="Normal"/>
    <w:rsid w:val="00483281"/>
    <w:pPr>
      <w:widowControl/>
      <w:pBdr>
        <w:left w:val="single" w:sz="8" w:space="0" w:color="000000"/>
        <w:bottom w:val="single" w:sz="4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color w:val="000000"/>
      <w:kern w:val="0"/>
      <w:sz w:val="26"/>
      <w:szCs w:val="26"/>
      <w:lang w:eastAsia="ar-SA"/>
    </w:rPr>
  </w:style>
  <w:style w:type="paragraph" w:customStyle="1" w:styleId="xl100">
    <w:name w:val="xl100"/>
    <w:basedOn w:val="Normal"/>
    <w:rsid w:val="00483281"/>
    <w:pPr>
      <w:widowControl/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Verdana" w:eastAsia="Arial Unicode MS" w:hAnsi="Verdana" w:cs="Arial Unicode MS"/>
      <w:color w:val="000000"/>
      <w:kern w:val="0"/>
      <w:sz w:val="26"/>
      <w:szCs w:val="26"/>
      <w:lang w:eastAsia="ar-SA"/>
    </w:rPr>
  </w:style>
  <w:style w:type="paragraph" w:customStyle="1" w:styleId="xl101">
    <w:name w:val="xl101"/>
    <w:basedOn w:val="Normal"/>
    <w:rsid w:val="00483281"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Verdana" w:eastAsia="Arial Unicode MS" w:hAnsi="Verdana" w:cs="Arial Unicode MS"/>
      <w:kern w:val="0"/>
      <w:sz w:val="26"/>
      <w:szCs w:val="26"/>
      <w:lang w:eastAsia="ar-SA"/>
    </w:rPr>
  </w:style>
  <w:style w:type="paragraph" w:customStyle="1" w:styleId="xl102">
    <w:name w:val="xl102"/>
    <w:basedOn w:val="Normal"/>
    <w:rsid w:val="00483281"/>
    <w:pPr>
      <w:widowControl/>
      <w:pBdr>
        <w:left w:val="single" w:sz="4" w:space="0" w:color="000000"/>
      </w:pBdr>
      <w:spacing w:before="100" w:after="100"/>
      <w:jc w:val="both"/>
      <w:textAlignment w:val="center"/>
    </w:pPr>
    <w:rPr>
      <w:rFonts w:ascii="Verdana" w:eastAsia="Arial Unicode MS" w:hAnsi="Verdana" w:cs="Arial Unicode MS"/>
      <w:b/>
      <w:bCs/>
      <w:color w:val="000000"/>
      <w:kern w:val="0"/>
      <w:sz w:val="26"/>
      <w:szCs w:val="26"/>
      <w:lang w:eastAsia="ar-SA"/>
    </w:rPr>
  </w:style>
  <w:style w:type="paragraph" w:customStyle="1" w:styleId="xl103">
    <w:name w:val="xl103"/>
    <w:basedOn w:val="Normal"/>
    <w:rsid w:val="00483281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jc w:val="both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104">
    <w:name w:val="xl104"/>
    <w:basedOn w:val="Normal"/>
    <w:rsid w:val="00483281"/>
    <w:pPr>
      <w:widowControl/>
      <w:pBdr>
        <w:top w:val="single" w:sz="4" w:space="0" w:color="000000"/>
        <w:left w:val="single" w:sz="8" w:space="9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Verdana" w:eastAsia="Arial Unicode MS" w:hAnsi="Verdana" w:cs="Arial Unicode MS"/>
      <w:color w:val="000000"/>
      <w:kern w:val="0"/>
      <w:sz w:val="26"/>
      <w:szCs w:val="26"/>
      <w:lang w:eastAsia="ar-SA"/>
    </w:rPr>
  </w:style>
  <w:style w:type="paragraph" w:customStyle="1" w:styleId="xl105">
    <w:name w:val="xl105"/>
    <w:basedOn w:val="Normal"/>
    <w:rsid w:val="00483281"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Verdana" w:eastAsia="Arial Unicode MS" w:hAnsi="Verdana" w:cs="Arial Unicode MS"/>
      <w:color w:val="000000"/>
      <w:kern w:val="0"/>
      <w:sz w:val="26"/>
      <w:szCs w:val="26"/>
      <w:lang w:eastAsia="ar-SA"/>
    </w:rPr>
  </w:style>
  <w:style w:type="paragraph" w:customStyle="1" w:styleId="xl106">
    <w:name w:val="xl106"/>
    <w:basedOn w:val="Normal"/>
    <w:rsid w:val="00483281"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Verdana" w:eastAsia="Arial Unicode MS" w:hAnsi="Verdana" w:cs="Arial Unicode MS"/>
      <w:color w:val="000000"/>
      <w:kern w:val="0"/>
      <w:sz w:val="26"/>
      <w:szCs w:val="26"/>
      <w:lang w:eastAsia="ar-SA"/>
    </w:rPr>
  </w:style>
  <w:style w:type="paragraph" w:customStyle="1" w:styleId="xl107">
    <w:name w:val="xl107"/>
    <w:basedOn w:val="Normal"/>
    <w:rsid w:val="00483281"/>
    <w:pPr>
      <w:widowControl/>
      <w:spacing w:before="100" w:after="100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108">
    <w:name w:val="xl108"/>
    <w:basedOn w:val="Normal"/>
    <w:rsid w:val="00483281"/>
    <w:pPr>
      <w:widowControl/>
      <w:pBdr>
        <w:left w:val="single" w:sz="8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109">
    <w:name w:val="xl109"/>
    <w:basedOn w:val="Normal"/>
    <w:rsid w:val="00483281"/>
    <w:pPr>
      <w:widowControl/>
      <w:pBdr>
        <w:left w:val="single" w:sz="4" w:space="0" w:color="000000"/>
        <w:right w:val="single" w:sz="8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110">
    <w:name w:val="xl110"/>
    <w:basedOn w:val="Normal"/>
    <w:rsid w:val="00483281"/>
    <w:pPr>
      <w:widowControl/>
      <w:pBdr>
        <w:left w:val="single" w:sz="8" w:space="9" w:color="000000"/>
        <w:right w:val="single" w:sz="4" w:space="0" w:color="000000"/>
      </w:pBdr>
      <w:spacing w:before="100" w:after="100"/>
      <w:textAlignment w:val="center"/>
    </w:pPr>
    <w:rPr>
      <w:rFonts w:ascii="Verdana" w:eastAsia="Arial Unicode MS" w:hAnsi="Verdana" w:cs="Arial Unicode MS"/>
      <w:kern w:val="0"/>
      <w:sz w:val="26"/>
      <w:szCs w:val="26"/>
      <w:lang w:eastAsia="ar-SA"/>
    </w:rPr>
  </w:style>
  <w:style w:type="paragraph" w:customStyle="1" w:styleId="xl111">
    <w:name w:val="xl111"/>
    <w:basedOn w:val="Normal"/>
    <w:rsid w:val="00483281"/>
    <w:pPr>
      <w:widowControl/>
      <w:pBdr>
        <w:left w:val="single" w:sz="4" w:space="0" w:color="000000"/>
        <w:right w:val="single" w:sz="8" w:space="0" w:color="000000"/>
      </w:pBdr>
      <w:spacing w:before="100" w:after="100"/>
      <w:jc w:val="right"/>
      <w:textAlignment w:val="center"/>
    </w:pPr>
    <w:rPr>
      <w:rFonts w:ascii="Verdana" w:eastAsia="Arial Unicode MS" w:hAnsi="Verdana" w:cs="Arial Unicode MS"/>
      <w:kern w:val="0"/>
      <w:sz w:val="26"/>
      <w:szCs w:val="26"/>
      <w:lang w:eastAsia="ar-SA"/>
    </w:rPr>
  </w:style>
  <w:style w:type="paragraph" w:customStyle="1" w:styleId="xl112">
    <w:name w:val="xl112"/>
    <w:basedOn w:val="Normal"/>
    <w:rsid w:val="00483281"/>
    <w:pPr>
      <w:widowControl/>
      <w:pBdr>
        <w:left w:val="single" w:sz="8" w:space="0" w:color="000000"/>
        <w:right w:val="single" w:sz="4" w:space="0" w:color="000000"/>
      </w:pBdr>
      <w:spacing w:before="100" w:after="100"/>
      <w:textAlignment w:val="center"/>
    </w:pPr>
    <w:rPr>
      <w:rFonts w:ascii="Verdana" w:eastAsia="Arial Unicode MS" w:hAnsi="Verdana" w:cs="Arial Unicode MS"/>
      <w:kern w:val="0"/>
      <w:sz w:val="26"/>
      <w:szCs w:val="26"/>
      <w:lang w:eastAsia="ar-SA"/>
    </w:rPr>
  </w:style>
  <w:style w:type="paragraph" w:customStyle="1" w:styleId="xl113">
    <w:name w:val="xl113"/>
    <w:basedOn w:val="Normal"/>
    <w:rsid w:val="00483281"/>
    <w:pPr>
      <w:widowControl/>
      <w:pBdr>
        <w:left w:val="single" w:sz="8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Verdana" w:eastAsia="Arial Unicode MS" w:hAnsi="Verdana" w:cs="Arial Unicode MS"/>
      <w:kern w:val="0"/>
      <w:sz w:val="26"/>
      <w:szCs w:val="26"/>
      <w:lang w:eastAsia="ar-SA"/>
    </w:rPr>
  </w:style>
  <w:style w:type="paragraph" w:customStyle="1" w:styleId="xl114">
    <w:name w:val="xl114"/>
    <w:basedOn w:val="Normal"/>
    <w:rsid w:val="00483281"/>
    <w:pPr>
      <w:widowControl/>
      <w:pBdr>
        <w:left w:val="single" w:sz="4" w:space="0" w:color="000000"/>
        <w:right w:val="single" w:sz="8" w:space="0" w:color="000000"/>
      </w:pBdr>
      <w:spacing w:before="100" w:after="100"/>
      <w:jc w:val="right"/>
      <w:textAlignment w:val="center"/>
    </w:pPr>
    <w:rPr>
      <w:rFonts w:ascii="Verdana" w:eastAsia="Arial Unicode MS" w:hAnsi="Verdana" w:cs="Arial Unicode MS"/>
      <w:kern w:val="0"/>
      <w:sz w:val="26"/>
      <w:szCs w:val="26"/>
      <w:lang w:eastAsia="ar-SA"/>
    </w:rPr>
  </w:style>
  <w:style w:type="paragraph" w:customStyle="1" w:styleId="xl115">
    <w:name w:val="xl115"/>
    <w:basedOn w:val="Normal"/>
    <w:rsid w:val="00483281"/>
    <w:pPr>
      <w:widowControl/>
      <w:pBdr>
        <w:top w:val="single" w:sz="8" w:space="0" w:color="000000"/>
        <w:left w:val="single" w:sz="8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116">
    <w:name w:val="xl116"/>
    <w:basedOn w:val="Normal"/>
    <w:rsid w:val="00483281"/>
    <w:pPr>
      <w:widowControl/>
      <w:pBdr>
        <w:top w:val="single" w:sz="8" w:space="0" w:color="000000"/>
        <w:left w:val="single" w:sz="4" w:space="0" w:color="000000"/>
        <w:right w:val="single" w:sz="8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117">
    <w:name w:val="xl117"/>
    <w:basedOn w:val="Normal"/>
    <w:rsid w:val="00483281"/>
    <w:pPr>
      <w:widowControl/>
      <w:pBdr>
        <w:top w:val="single" w:sz="8" w:space="0" w:color="000000"/>
        <w:left w:val="single" w:sz="8" w:space="9" w:color="000000"/>
        <w:right w:val="single" w:sz="4" w:space="0" w:color="000000"/>
      </w:pBdr>
      <w:spacing w:before="100" w:after="100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118">
    <w:name w:val="xl118"/>
    <w:basedOn w:val="Normal"/>
    <w:rsid w:val="00483281"/>
    <w:pPr>
      <w:widowControl/>
      <w:pBdr>
        <w:top w:val="single" w:sz="8" w:space="0" w:color="000000"/>
        <w:left w:val="single" w:sz="4" w:space="0" w:color="000000"/>
        <w:right w:val="single" w:sz="8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119">
    <w:name w:val="xl119"/>
    <w:basedOn w:val="Normal"/>
    <w:rsid w:val="00483281"/>
    <w:pPr>
      <w:widowControl/>
      <w:pBdr>
        <w:top w:val="single" w:sz="8" w:space="0" w:color="000000"/>
        <w:left w:val="single" w:sz="8" w:space="0" w:color="000000"/>
        <w:right w:val="single" w:sz="4" w:space="0" w:color="000000"/>
      </w:pBdr>
      <w:spacing w:before="100" w:after="100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120">
    <w:name w:val="xl120"/>
    <w:basedOn w:val="Normal"/>
    <w:rsid w:val="00483281"/>
    <w:pPr>
      <w:widowControl/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after="100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121">
    <w:name w:val="xl121"/>
    <w:basedOn w:val="Normal"/>
    <w:rsid w:val="00483281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122">
    <w:name w:val="xl122"/>
    <w:basedOn w:val="Normal"/>
    <w:rsid w:val="00483281"/>
    <w:pPr>
      <w:widowControl/>
      <w:pBdr>
        <w:top w:val="single" w:sz="4" w:space="0" w:color="000000"/>
        <w:left w:val="single" w:sz="8" w:space="9" w:color="000000"/>
        <w:bottom w:val="single" w:sz="8" w:space="0" w:color="000000"/>
        <w:right w:val="single" w:sz="4" w:space="0" w:color="000000"/>
      </w:pBdr>
      <w:spacing w:before="100" w:after="100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123">
    <w:name w:val="xl123"/>
    <w:basedOn w:val="Normal"/>
    <w:rsid w:val="00483281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kern w:val="0"/>
      <w:sz w:val="26"/>
      <w:szCs w:val="26"/>
      <w:lang w:eastAsia="ar-SA"/>
    </w:rPr>
  </w:style>
  <w:style w:type="paragraph" w:customStyle="1" w:styleId="xl124">
    <w:name w:val="xl124"/>
    <w:basedOn w:val="Normal"/>
    <w:rsid w:val="00483281"/>
    <w:pPr>
      <w:widowControl/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125">
    <w:name w:val="xl125"/>
    <w:basedOn w:val="Normal"/>
    <w:rsid w:val="00483281"/>
    <w:pPr>
      <w:widowControl/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126">
    <w:name w:val="xl126"/>
    <w:basedOn w:val="Normal"/>
    <w:rsid w:val="00483281"/>
    <w:pPr>
      <w:widowControl/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127">
    <w:name w:val="xl127"/>
    <w:basedOn w:val="Normal"/>
    <w:rsid w:val="00483281"/>
    <w:pPr>
      <w:widowControl/>
      <w:pBdr>
        <w:top w:val="single" w:sz="8" w:space="0" w:color="000000"/>
        <w:left w:val="single" w:sz="8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128">
    <w:name w:val="xl128"/>
    <w:basedOn w:val="Normal"/>
    <w:rsid w:val="00483281"/>
    <w:pPr>
      <w:widowControl/>
      <w:pBdr>
        <w:top w:val="single" w:sz="8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129">
    <w:name w:val="xl129"/>
    <w:basedOn w:val="Normal"/>
    <w:rsid w:val="00483281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130">
    <w:name w:val="xl130"/>
    <w:basedOn w:val="Normal"/>
    <w:rsid w:val="00483281"/>
    <w:pPr>
      <w:widowControl/>
      <w:pBdr>
        <w:top w:val="single" w:sz="4" w:space="0" w:color="000000"/>
        <w:bottom w:val="single" w:sz="8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131">
    <w:name w:val="xl131"/>
    <w:basedOn w:val="Normal"/>
    <w:rsid w:val="00483281"/>
    <w:pPr>
      <w:widowControl/>
      <w:pBdr>
        <w:top w:val="single" w:sz="8" w:space="0" w:color="000000"/>
        <w:left w:val="single" w:sz="8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132">
    <w:name w:val="xl132"/>
    <w:basedOn w:val="Normal"/>
    <w:rsid w:val="00483281"/>
    <w:pPr>
      <w:widowControl/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Recuonormal1">
    <w:name w:val="Recuo normal1"/>
    <w:basedOn w:val="Normal"/>
    <w:rsid w:val="00483281"/>
    <w:pPr>
      <w:widowControl/>
      <w:ind w:left="708"/>
    </w:pPr>
    <w:rPr>
      <w:rFonts w:ascii="Courier New" w:eastAsia="Times New Roman" w:hAnsi="Courier New"/>
      <w:kern w:val="0"/>
      <w:sz w:val="22"/>
      <w:szCs w:val="20"/>
      <w:lang w:eastAsia="ar-SA"/>
    </w:rPr>
  </w:style>
  <w:style w:type="paragraph" w:customStyle="1" w:styleId="Recuodecorpodetexto22">
    <w:name w:val="Recuo de corpo de texto 22"/>
    <w:basedOn w:val="Normal"/>
    <w:rsid w:val="00483281"/>
    <w:pPr>
      <w:ind w:firstLine="1440"/>
      <w:jc w:val="both"/>
    </w:pPr>
    <w:rPr>
      <w:rFonts w:ascii="Arial" w:eastAsia="Times New Roman" w:hAnsi="Arial"/>
      <w:kern w:val="0"/>
      <w:sz w:val="22"/>
      <w:szCs w:val="20"/>
      <w:lang w:eastAsia="ar-SA"/>
    </w:rPr>
  </w:style>
  <w:style w:type="paragraph" w:customStyle="1" w:styleId="Corpodetexto22">
    <w:name w:val="Corpo de texto 22"/>
    <w:basedOn w:val="Normal"/>
    <w:rsid w:val="00483281"/>
    <w:pPr>
      <w:tabs>
        <w:tab w:val="left" w:pos="1134"/>
      </w:tabs>
      <w:overflowPunct w:val="0"/>
      <w:autoSpaceDE w:val="0"/>
      <w:ind w:left="1134"/>
      <w:textAlignment w:val="baseline"/>
    </w:pPr>
    <w:rPr>
      <w:rFonts w:eastAsia="Times New Roman"/>
      <w:kern w:val="0"/>
      <w:sz w:val="20"/>
      <w:szCs w:val="20"/>
      <w:lang w:eastAsia="ar-SA"/>
    </w:rPr>
  </w:style>
  <w:style w:type="paragraph" w:customStyle="1" w:styleId="WW-Textosimples">
    <w:name w:val="WW-Texto simples"/>
    <w:basedOn w:val="Normal"/>
    <w:rsid w:val="00483281"/>
    <w:rPr>
      <w:rFonts w:ascii="Courier New" w:eastAsia="Times New Roman" w:hAnsi="Courier New"/>
      <w:kern w:val="0"/>
      <w:sz w:val="20"/>
      <w:szCs w:val="20"/>
      <w:lang w:eastAsia="ar-SA"/>
    </w:rPr>
  </w:style>
  <w:style w:type="paragraph" w:customStyle="1" w:styleId="WW-Textoembloco">
    <w:name w:val="WW-Texto em bloco"/>
    <w:basedOn w:val="Normal"/>
    <w:rsid w:val="00483281"/>
    <w:pPr>
      <w:ind w:left="709" w:right="49" w:firstLine="1"/>
      <w:jc w:val="both"/>
    </w:pPr>
    <w:rPr>
      <w:rFonts w:ascii="Arial" w:eastAsia="Times New Roman" w:hAnsi="Arial"/>
      <w:kern w:val="0"/>
      <w:sz w:val="20"/>
      <w:szCs w:val="20"/>
      <w:lang w:eastAsia="ar-SA"/>
    </w:rPr>
  </w:style>
  <w:style w:type="paragraph" w:customStyle="1" w:styleId="BodyText21">
    <w:name w:val="Body Text 21"/>
    <w:basedOn w:val="Normal"/>
    <w:rsid w:val="00483281"/>
    <w:pPr>
      <w:jc w:val="both"/>
    </w:pPr>
    <w:rPr>
      <w:rFonts w:eastAsia="Times New Roman"/>
      <w:kern w:val="0"/>
      <w:sz w:val="20"/>
      <w:szCs w:val="20"/>
      <w:lang w:eastAsia="ar-SA"/>
    </w:rPr>
  </w:style>
  <w:style w:type="paragraph" w:customStyle="1" w:styleId="WW-Corpodetexto3">
    <w:name w:val="WW-Corpo de texto 3"/>
    <w:basedOn w:val="Normal"/>
    <w:rsid w:val="00483281"/>
    <w:pPr>
      <w:ind w:right="-29"/>
      <w:jc w:val="both"/>
    </w:pPr>
    <w:rPr>
      <w:rFonts w:ascii="Arial" w:eastAsia="Times New Roman" w:hAnsi="Arial"/>
      <w:kern w:val="0"/>
      <w:sz w:val="20"/>
      <w:szCs w:val="20"/>
      <w:lang w:eastAsia="ar-SA"/>
    </w:rPr>
  </w:style>
  <w:style w:type="paragraph" w:customStyle="1" w:styleId="Alnea">
    <w:name w:val="Alínea"/>
    <w:basedOn w:val="Ttulo1"/>
    <w:rsid w:val="00483281"/>
    <w:pPr>
      <w:keepNext w:val="0"/>
      <w:numPr>
        <w:numId w:val="0"/>
      </w:numPr>
      <w:tabs>
        <w:tab w:val="left" w:pos="709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709" w:firstLine="1"/>
      <w:jc w:val="both"/>
    </w:pPr>
    <w:rPr>
      <w:rFonts w:eastAsia="Times New Roman"/>
      <w:b w:val="0"/>
      <w:bCs w:val="0"/>
      <w:caps/>
      <w:szCs w:val="20"/>
      <w:u w:val="single"/>
      <w:lang w:eastAsia="ar-SA"/>
    </w:rPr>
  </w:style>
  <w:style w:type="paragraph" w:customStyle="1" w:styleId="Inciso">
    <w:name w:val="Inciso"/>
    <w:basedOn w:val="Ttulo1"/>
    <w:rsid w:val="00483281"/>
    <w:pPr>
      <w:keepNext w:val="0"/>
      <w:numPr>
        <w:numId w:val="0"/>
      </w:numPr>
      <w:tabs>
        <w:tab w:val="left" w:pos="709"/>
        <w:tab w:val="left" w:pos="1440"/>
        <w:tab w:val="left" w:pos="2160"/>
        <w:tab w:val="left" w:pos="2552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1134" w:firstLine="1"/>
      <w:jc w:val="both"/>
    </w:pPr>
    <w:rPr>
      <w:rFonts w:eastAsia="Times New Roman"/>
      <w:b w:val="0"/>
      <w:bCs w:val="0"/>
      <w:caps/>
      <w:szCs w:val="20"/>
      <w:u w:val="single"/>
      <w:lang w:eastAsia="ar-SA"/>
    </w:rPr>
  </w:style>
  <w:style w:type="paragraph" w:customStyle="1" w:styleId="Recuodecorpodetexto32">
    <w:name w:val="Recuo de corpo de texto 32"/>
    <w:basedOn w:val="Normal"/>
    <w:rsid w:val="00483281"/>
    <w:pPr>
      <w:tabs>
        <w:tab w:val="left" w:pos="1134"/>
      </w:tabs>
      <w:overflowPunct w:val="0"/>
      <w:autoSpaceDE w:val="0"/>
      <w:ind w:left="1418" w:hanging="1418"/>
      <w:textAlignment w:val="baseline"/>
    </w:pPr>
    <w:rPr>
      <w:rFonts w:eastAsia="Times New Roman"/>
      <w:kern w:val="0"/>
      <w:sz w:val="20"/>
      <w:szCs w:val="20"/>
      <w:lang w:eastAsia="ar-SA"/>
    </w:rPr>
  </w:style>
  <w:style w:type="paragraph" w:customStyle="1" w:styleId="Textoembloco1">
    <w:name w:val="Texto em bloco1"/>
    <w:basedOn w:val="Normal"/>
    <w:rsid w:val="00483281"/>
    <w:pPr>
      <w:tabs>
        <w:tab w:val="left" w:pos="709"/>
        <w:tab w:val="left" w:pos="8789"/>
      </w:tabs>
      <w:ind w:left="426" w:right="49"/>
      <w:jc w:val="both"/>
    </w:pPr>
    <w:rPr>
      <w:rFonts w:ascii="Arial" w:eastAsia="Times New Roman" w:hAnsi="Arial" w:cs="Arial"/>
      <w:kern w:val="0"/>
      <w:sz w:val="22"/>
      <w:szCs w:val="22"/>
      <w:lang w:eastAsia="ar-SA"/>
    </w:rPr>
  </w:style>
  <w:style w:type="paragraph" w:customStyle="1" w:styleId="WW-Recuodecorpodetexto2">
    <w:name w:val="WW-Recuo de corpo de texto 2"/>
    <w:basedOn w:val="Normal"/>
    <w:rsid w:val="00483281"/>
    <w:pPr>
      <w:widowControl/>
      <w:spacing w:line="240" w:lineRule="exact"/>
      <w:ind w:firstLine="851"/>
      <w:jc w:val="both"/>
    </w:pPr>
    <w:rPr>
      <w:rFonts w:ascii="Arial" w:eastAsia="Times New Roman" w:hAnsi="Arial"/>
      <w:kern w:val="0"/>
      <w:sz w:val="22"/>
      <w:szCs w:val="20"/>
      <w:lang w:val="en-US" w:eastAsia="ar-SA"/>
    </w:rPr>
  </w:style>
  <w:style w:type="paragraph" w:customStyle="1" w:styleId="WW-Recuodecorpodetexto3">
    <w:name w:val="WW-Recuo de corpo de texto 3"/>
    <w:basedOn w:val="Normal"/>
    <w:rsid w:val="00483281"/>
    <w:pPr>
      <w:ind w:firstLine="2124"/>
      <w:jc w:val="both"/>
    </w:pPr>
    <w:rPr>
      <w:rFonts w:ascii="Bookman Old Style" w:eastAsia="Times New Roman" w:hAnsi="Bookman Old Style"/>
      <w:kern w:val="0"/>
      <w:szCs w:val="20"/>
      <w:lang w:eastAsia="ar-SA"/>
    </w:rPr>
  </w:style>
  <w:style w:type="paragraph" w:customStyle="1" w:styleId="Contedodatabela">
    <w:name w:val="Conteúdo da tabela"/>
    <w:basedOn w:val="Corpodetexto"/>
    <w:rsid w:val="00483281"/>
    <w:pPr>
      <w:suppressLineNumbers/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/>
      <w:jc w:val="both"/>
    </w:pPr>
    <w:rPr>
      <w:rFonts w:ascii="Bookman Old Style" w:eastAsia="Times New Roman" w:hAnsi="Bookman Old Style"/>
      <w:kern w:val="0"/>
      <w:sz w:val="22"/>
      <w:szCs w:val="20"/>
      <w:lang w:eastAsia="ar-SA"/>
    </w:rPr>
  </w:style>
  <w:style w:type="paragraph" w:customStyle="1" w:styleId="Default">
    <w:name w:val="Default"/>
    <w:rsid w:val="00483281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Sumrio3">
    <w:name w:val="toc 3"/>
    <w:basedOn w:val="Normal"/>
    <w:next w:val="Normal"/>
    <w:rsid w:val="00483281"/>
    <w:pPr>
      <w:ind w:left="400"/>
    </w:pPr>
    <w:rPr>
      <w:rFonts w:eastAsia="Times New Roman"/>
      <w:i/>
      <w:iCs/>
      <w:kern w:val="0"/>
      <w:sz w:val="20"/>
      <w:lang w:eastAsia="ar-SA"/>
    </w:rPr>
  </w:style>
  <w:style w:type="paragraph" w:styleId="Sumrio1">
    <w:name w:val="toc 1"/>
    <w:basedOn w:val="Normal"/>
    <w:next w:val="Normal"/>
    <w:rsid w:val="00483281"/>
    <w:pPr>
      <w:spacing w:before="120" w:after="120"/>
    </w:pPr>
    <w:rPr>
      <w:rFonts w:eastAsia="Times New Roman"/>
      <w:b/>
      <w:bCs/>
      <w:caps/>
      <w:kern w:val="0"/>
      <w:sz w:val="20"/>
      <w:lang w:eastAsia="ar-SA"/>
    </w:rPr>
  </w:style>
  <w:style w:type="paragraph" w:styleId="Remissivo1">
    <w:name w:val="index 1"/>
    <w:basedOn w:val="Normal"/>
    <w:next w:val="Normal"/>
    <w:rsid w:val="00483281"/>
    <w:pPr>
      <w:widowControl/>
    </w:pPr>
    <w:rPr>
      <w:rFonts w:ascii="Courier New" w:eastAsia="Times New Roman" w:hAnsi="Courier New"/>
      <w:kern w:val="0"/>
      <w:sz w:val="22"/>
      <w:szCs w:val="20"/>
      <w:lang w:eastAsia="ar-SA"/>
    </w:rPr>
  </w:style>
  <w:style w:type="paragraph" w:customStyle="1" w:styleId="BodyText22">
    <w:name w:val="Body Text 22"/>
    <w:basedOn w:val="Normal"/>
    <w:rsid w:val="00483281"/>
    <w:pPr>
      <w:tabs>
        <w:tab w:val="left" w:pos="426"/>
        <w:tab w:val="left" w:pos="993"/>
      </w:tabs>
      <w:ind w:right="49"/>
      <w:jc w:val="both"/>
    </w:pPr>
    <w:rPr>
      <w:rFonts w:ascii="Arial" w:eastAsia="Times New Roman" w:hAnsi="Arial"/>
      <w:kern w:val="0"/>
      <w:sz w:val="22"/>
      <w:szCs w:val="20"/>
      <w:lang w:eastAsia="ar-SA"/>
    </w:rPr>
  </w:style>
  <w:style w:type="paragraph" w:customStyle="1" w:styleId="1">
    <w:name w:val="1"/>
    <w:basedOn w:val="Normal"/>
    <w:next w:val="TextosemFormatao1"/>
    <w:rsid w:val="00483281"/>
    <w:pPr>
      <w:widowControl/>
    </w:pPr>
    <w:rPr>
      <w:rFonts w:ascii="Courier New" w:eastAsia="Times New Roman" w:hAnsi="Courier New"/>
      <w:kern w:val="0"/>
      <w:sz w:val="20"/>
      <w:szCs w:val="20"/>
      <w:lang w:eastAsia="ar-SA"/>
    </w:rPr>
  </w:style>
  <w:style w:type="paragraph" w:customStyle="1" w:styleId="TextosemFormatao1">
    <w:name w:val="Texto sem Formatação1"/>
    <w:basedOn w:val="Normal"/>
    <w:rsid w:val="00483281"/>
    <w:rPr>
      <w:rFonts w:ascii="Courier New" w:eastAsia="Times New Roman" w:hAnsi="Courier New" w:cs="Courier New"/>
      <w:kern w:val="0"/>
      <w:sz w:val="20"/>
      <w:szCs w:val="20"/>
      <w:lang w:eastAsia="ar-SA"/>
    </w:rPr>
  </w:style>
  <w:style w:type="paragraph" w:customStyle="1" w:styleId="Combase">
    <w:name w:val="Com base"/>
    <w:basedOn w:val="Normal"/>
    <w:rsid w:val="00483281"/>
    <w:pPr>
      <w:widowControl/>
      <w:ind w:left="709"/>
      <w:jc w:val="both"/>
    </w:pPr>
    <w:rPr>
      <w:rFonts w:ascii="Courier New" w:eastAsia="Times New Roman" w:hAnsi="Courier New"/>
      <w:kern w:val="0"/>
      <w:szCs w:val="20"/>
      <w:lang w:val="pt-PT" w:eastAsia="ar-SA"/>
    </w:rPr>
  </w:style>
  <w:style w:type="paragraph" w:customStyle="1" w:styleId="temcommarcador">
    <w:name w:val="Ítem com marcador"/>
    <w:basedOn w:val="Normal"/>
    <w:rsid w:val="00483281"/>
    <w:pPr>
      <w:widowControl/>
      <w:tabs>
        <w:tab w:val="left" w:pos="1287"/>
      </w:tabs>
      <w:ind w:left="1287" w:hanging="360"/>
    </w:pPr>
    <w:rPr>
      <w:rFonts w:eastAsia="Times New Roman"/>
      <w:kern w:val="0"/>
      <w:sz w:val="20"/>
      <w:szCs w:val="20"/>
      <w:lang w:eastAsia="ar-SA"/>
    </w:rPr>
  </w:style>
  <w:style w:type="paragraph" w:customStyle="1" w:styleId="Bullet">
    <w:name w:val="Bullet"/>
    <w:rsid w:val="00483281"/>
    <w:pPr>
      <w:numPr>
        <w:numId w:val="3"/>
      </w:numPr>
      <w:suppressAutoHyphens/>
      <w:spacing w:before="120" w:after="120" w:line="360" w:lineRule="auto"/>
      <w:jc w:val="both"/>
    </w:pPr>
    <w:rPr>
      <w:rFonts w:ascii="Arial" w:eastAsia="Arial" w:hAnsi="Arial"/>
      <w:color w:val="000000"/>
      <w:sz w:val="24"/>
      <w:lang w:eastAsia="ar-SA"/>
    </w:rPr>
  </w:style>
  <w:style w:type="paragraph" w:customStyle="1" w:styleId="WW-Textosemformatao">
    <w:name w:val="WW-Texto sem formatação"/>
    <w:basedOn w:val="Normal"/>
    <w:rsid w:val="00483281"/>
    <w:pPr>
      <w:widowControl/>
    </w:pPr>
    <w:rPr>
      <w:rFonts w:ascii="Roman PS" w:eastAsia="Times New Roman" w:hAnsi="Roman PS"/>
      <w:kern w:val="0"/>
      <w:sz w:val="20"/>
      <w:szCs w:val="20"/>
      <w:lang w:eastAsia="ar-SA"/>
    </w:rPr>
  </w:style>
  <w:style w:type="paragraph" w:customStyle="1" w:styleId="WW-Recuodecorpodetexto21">
    <w:name w:val="WW-Recuo de corpo de texto 21"/>
    <w:basedOn w:val="Normal"/>
    <w:rsid w:val="00483281"/>
    <w:pPr>
      <w:widowControl/>
      <w:tabs>
        <w:tab w:val="left" w:pos="846"/>
        <w:tab w:val="left" w:pos="1413"/>
      </w:tabs>
      <w:ind w:left="420" w:firstLine="1"/>
      <w:jc w:val="both"/>
    </w:pPr>
    <w:rPr>
      <w:rFonts w:ascii="Arial Narrow" w:eastAsia="Times New Roman" w:hAnsi="Arial Narrow"/>
      <w:kern w:val="0"/>
      <w:szCs w:val="20"/>
      <w:lang w:eastAsia="ar-SA"/>
    </w:rPr>
  </w:style>
  <w:style w:type="paragraph" w:customStyle="1" w:styleId="WW-Corpodetexto21">
    <w:name w:val="WW-Corpo de texto 21"/>
    <w:basedOn w:val="Normal"/>
    <w:rsid w:val="00483281"/>
    <w:pPr>
      <w:widowControl/>
      <w:ind w:right="49"/>
      <w:jc w:val="both"/>
    </w:pPr>
    <w:rPr>
      <w:rFonts w:ascii="Arial" w:eastAsia="Times New Roman" w:hAnsi="Arial"/>
      <w:kern w:val="0"/>
      <w:szCs w:val="20"/>
      <w:lang w:eastAsia="ar-SA"/>
    </w:rPr>
  </w:style>
  <w:style w:type="paragraph" w:customStyle="1" w:styleId="WW-Textoembloco1">
    <w:name w:val="WW-Texto em bloco1"/>
    <w:basedOn w:val="Normal"/>
    <w:rsid w:val="00483281"/>
    <w:pPr>
      <w:ind w:left="426" w:right="49" w:firstLine="1"/>
      <w:jc w:val="both"/>
    </w:pPr>
    <w:rPr>
      <w:rFonts w:ascii="Arial" w:eastAsia="Times New Roman" w:hAnsi="Arial"/>
      <w:kern w:val="0"/>
      <w:szCs w:val="20"/>
      <w:lang w:eastAsia="ar-SA"/>
    </w:rPr>
  </w:style>
  <w:style w:type="paragraph" w:customStyle="1" w:styleId="TextoATECH">
    <w:name w:val="Texto ATECH"/>
    <w:basedOn w:val="Normal"/>
    <w:rsid w:val="00483281"/>
    <w:pPr>
      <w:widowControl/>
      <w:spacing w:after="200" w:line="240" w:lineRule="exact"/>
      <w:jc w:val="both"/>
    </w:pPr>
    <w:rPr>
      <w:rFonts w:ascii="Arial" w:eastAsia="Times New Roman" w:hAnsi="Arial"/>
      <w:kern w:val="0"/>
      <w:sz w:val="22"/>
      <w:szCs w:val="20"/>
      <w:lang w:eastAsia="ar-SA"/>
    </w:rPr>
  </w:style>
  <w:style w:type="paragraph" w:customStyle="1" w:styleId="WW-Commarcadores">
    <w:name w:val="WW-Com marcadores"/>
    <w:basedOn w:val="Normal"/>
    <w:rsid w:val="00483281"/>
    <w:pPr>
      <w:widowControl/>
      <w:ind w:left="644" w:hanging="360"/>
      <w:jc w:val="both"/>
    </w:pPr>
    <w:rPr>
      <w:rFonts w:eastAsia="Times New Roman"/>
      <w:kern w:val="0"/>
      <w:szCs w:val="20"/>
      <w:lang w:eastAsia="ar-SA"/>
    </w:rPr>
  </w:style>
  <w:style w:type="paragraph" w:customStyle="1" w:styleId="textoproduto">
    <w:name w:val="textoproduto"/>
    <w:basedOn w:val="Normal"/>
    <w:rsid w:val="00483281"/>
    <w:pPr>
      <w:widowControl/>
      <w:spacing w:before="100" w:after="100" w:line="270" w:lineRule="atLeast"/>
      <w:jc w:val="both"/>
    </w:pPr>
    <w:rPr>
      <w:rFonts w:ascii="Verdana" w:eastAsia="Arial Unicode MS" w:hAnsi="Verdana" w:cs="Arial Unicode MS"/>
      <w:color w:val="000000"/>
      <w:kern w:val="0"/>
      <w:sz w:val="18"/>
      <w:szCs w:val="18"/>
      <w:lang w:eastAsia="ar-SA"/>
    </w:rPr>
  </w:style>
  <w:style w:type="paragraph" w:customStyle="1" w:styleId="Numerada1">
    <w:name w:val="Numerada1"/>
    <w:basedOn w:val="Normal"/>
    <w:rsid w:val="00483281"/>
    <w:pPr>
      <w:widowControl/>
      <w:tabs>
        <w:tab w:val="left" w:pos="720"/>
      </w:tabs>
      <w:spacing w:before="60"/>
      <w:ind w:left="720" w:hanging="360"/>
    </w:pPr>
    <w:rPr>
      <w:rFonts w:eastAsia="Times New Roman"/>
      <w:kern w:val="0"/>
      <w:szCs w:val="20"/>
      <w:lang w:val="en-US" w:eastAsia="ar-SA"/>
    </w:rPr>
  </w:style>
  <w:style w:type="paragraph" w:customStyle="1" w:styleId="TEXTO1">
    <w:name w:val="TEXTO 1"/>
    <w:basedOn w:val="Recuodecorpodetexto21"/>
    <w:rsid w:val="00483281"/>
    <w:pPr>
      <w:ind w:left="284" w:firstLine="851"/>
    </w:pPr>
    <w:rPr>
      <w:rFonts w:ascii="Arial" w:hAnsi="Arial"/>
      <w:szCs w:val="20"/>
    </w:rPr>
  </w:style>
  <w:style w:type="paragraph" w:customStyle="1" w:styleId="para1">
    <w:name w:val="para1"/>
    <w:basedOn w:val="Ttulo3"/>
    <w:rsid w:val="00483281"/>
    <w:pPr>
      <w:tabs>
        <w:tab w:val="left" w:pos="709"/>
      </w:tabs>
      <w:ind w:left="709" w:hanging="709"/>
      <w:jc w:val="both"/>
    </w:pPr>
    <w:rPr>
      <w:rFonts w:ascii="Arial" w:hAnsi="Arial"/>
      <w:b w:val="0"/>
      <w:caps/>
      <w:sz w:val="24"/>
    </w:rPr>
  </w:style>
  <w:style w:type="paragraph" w:customStyle="1" w:styleId="TEXTO2">
    <w:name w:val="TEXTO 2"/>
    <w:basedOn w:val="TEXTO1"/>
    <w:rsid w:val="00483281"/>
    <w:pPr>
      <w:ind w:left="851"/>
    </w:pPr>
  </w:style>
  <w:style w:type="paragraph" w:customStyle="1" w:styleId="Parag">
    <w:name w:val="Parag"/>
    <w:basedOn w:val="Normal"/>
    <w:rsid w:val="00483281"/>
    <w:pPr>
      <w:widowControl/>
      <w:numPr>
        <w:numId w:val="4"/>
      </w:numPr>
      <w:tabs>
        <w:tab w:val="left" w:pos="1134"/>
      </w:tabs>
      <w:jc w:val="both"/>
    </w:pPr>
    <w:rPr>
      <w:rFonts w:ascii="Arial" w:eastAsia="Times New Roman" w:hAnsi="Arial"/>
      <w:kern w:val="0"/>
      <w:szCs w:val="20"/>
      <w:lang w:eastAsia="ar-SA"/>
    </w:rPr>
  </w:style>
  <w:style w:type="paragraph" w:customStyle="1" w:styleId="Quadro">
    <w:name w:val="Quadro"/>
    <w:basedOn w:val="Normal"/>
    <w:rsid w:val="00483281"/>
    <w:pPr>
      <w:widowControl/>
      <w:jc w:val="center"/>
    </w:pPr>
    <w:rPr>
      <w:rFonts w:ascii="Arial" w:eastAsia="Times New Roman" w:hAnsi="Arial"/>
      <w:b/>
      <w:kern w:val="0"/>
      <w:szCs w:val="20"/>
      <w:lang w:eastAsia="ar-SA"/>
    </w:rPr>
  </w:style>
  <w:style w:type="paragraph" w:customStyle="1" w:styleId="Ttulo111">
    <w:name w:val="Título 1.1.1"/>
    <w:basedOn w:val="Ttulo3"/>
    <w:rsid w:val="00483281"/>
    <w:pPr>
      <w:tabs>
        <w:tab w:val="left" w:pos="709"/>
        <w:tab w:val="left" w:pos="2835"/>
      </w:tabs>
      <w:ind w:left="426" w:hanging="709"/>
      <w:jc w:val="left"/>
    </w:pPr>
    <w:rPr>
      <w:rFonts w:ascii="Arial" w:hAnsi="Arial"/>
      <w:b w:val="0"/>
      <w:caps/>
      <w:sz w:val="22"/>
    </w:rPr>
  </w:style>
  <w:style w:type="paragraph" w:customStyle="1" w:styleId="Corpodotexto">
    <w:name w:val="Corpo do texto"/>
    <w:basedOn w:val="Normal"/>
    <w:rsid w:val="00483281"/>
    <w:pPr>
      <w:widowControl/>
      <w:jc w:val="both"/>
    </w:pPr>
    <w:rPr>
      <w:rFonts w:ascii="Arial" w:eastAsia="Times New Roman" w:hAnsi="Arial" w:cs="Arial"/>
      <w:kern w:val="0"/>
      <w:sz w:val="22"/>
      <w:szCs w:val="22"/>
      <w:lang w:eastAsia="ar-SA"/>
    </w:rPr>
  </w:style>
  <w:style w:type="paragraph" w:customStyle="1" w:styleId="Ttuloprincipal">
    <w:name w:val="Título principal"/>
    <w:basedOn w:val="Normal"/>
    <w:next w:val="Subttulo"/>
    <w:rsid w:val="00483281"/>
    <w:pPr>
      <w:widowControl/>
      <w:jc w:val="center"/>
    </w:pPr>
    <w:rPr>
      <w:rFonts w:ascii="Arial" w:eastAsia="Times New Roman" w:hAnsi="Arial" w:cs="Arial"/>
      <w:b/>
      <w:bCs/>
      <w:kern w:val="0"/>
      <w:sz w:val="22"/>
      <w:szCs w:val="22"/>
      <w:lang w:eastAsia="ar-SA"/>
    </w:rPr>
  </w:style>
  <w:style w:type="paragraph" w:customStyle="1" w:styleId="Abrirpargrafonegativo">
    <w:name w:val="Abrir parágrafo negativo"/>
    <w:basedOn w:val="Normal"/>
    <w:rsid w:val="00483281"/>
    <w:pPr>
      <w:widowControl/>
      <w:ind w:left="705" w:firstLine="1"/>
      <w:jc w:val="both"/>
    </w:pPr>
    <w:rPr>
      <w:rFonts w:ascii="Arial" w:eastAsia="Times New Roman" w:hAnsi="Arial" w:cs="Arial"/>
      <w:kern w:val="0"/>
      <w:sz w:val="22"/>
      <w:szCs w:val="22"/>
      <w:lang w:eastAsia="ar-SA"/>
    </w:rPr>
  </w:style>
  <w:style w:type="paragraph" w:customStyle="1" w:styleId="EstiloLatimArialComplexoArialLatim12ptComplexo11">
    <w:name w:val="Estilo (Latim) Arial (Complexo) Arial (Latim) 12 pt (Complexo) 11..."/>
    <w:basedOn w:val="Normal"/>
    <w:rsid w:val="00483281"/>
    <w:pPr>
      <w:tabs>
        <w:tab w:val="left" w:pos="709"/>
      </w:tabs>
      <w:ind w:firstLine="709"/>
      <w:jc w:val="both"/>
    </w:pPr>
    <w:rPr>
      <w:rFonts w:ascii="Arial" w:eastAsia="Times New Roman" w:hAnsi="Arial" w:cs="Arial"/>
      <w:kern w:val="0"/>
      <w:szCs w:val="22"/>
      <w:lang w:eastAsia="ar-SA"/>
    </w:rPr>
  </w:style>
  <w:style w:type="paragraph" w:customStyle="1" w:styleId="comum">
    <w:name w:val="comum"/>
    <w:basedOn w:val="Normal"/>
    <w:rsid w:val="00483281"/>
    <w:pPr>
      <w:widowControl/>
      <w:spacing w:before="100" w:after="100"/>
    </w:pPr>
    <w:rPr>
      <w:rFonts w:ascii="Arial" w:eastAsia="Times New Roman" w:hAnsi="Arial" w:cs="Arial"/>
      <w:color w:val="666666"/>
      <w:kern w:val="0"/>
      <w:sz w:val="17"/>
      <w:szCs w:val="17"/>
      <w:lang w:eastAsia="ar-SA"/>
    </w:rPr>
  </w:style>
  <w:style w:type="paragraph" w:customStyle="1" w:styleId="TTULOA1">
    <w:name w:val="TÍTULO A1"/>
    <w:rsid w:val="00483281"/>
    <w:pPr>
      <w:numPr>
        <w:numId w:val="7"/>
      </w:numPr>
      <w:suppressAutoHyphens/>
      <w:jc w:val="both"/>
    </w:pPr>
    <w:rPr>
      <w:rFonts w:ascii="Arial" w:eastAsia="Arial" w:hAnsi="Arial" w:cs="Arial"/>
      <w:b/>
      <w:bCs/>
      <w:caps/>
      <w:sz w:val="24"/>
      <w:u w:val="single"/>
      <w:lang w:eastAsia="ar-SA"/>
    </w:rPr>
  </w:style>
  <w:style w:type="paragraph" w:customStyle="1" w:styleId="TTULOA2">
    <w:name w:val="TÍTULO A2"/>
    <w:basedOn w:val="TTULOA1"/>
    <w:rsid w:val="00483281"/>
    <w:pPr>
      <w:numPr>
        <w:numId w:val="0"/>
      </w:numPr>
    </w:pPr>
    <w:rPr>
      <w:bCs w:val="0"/>
      <w:u w:val="none"/>
    </w:rPr>
  </w:style>
  <w:style w:type="paragraph" w:customStyle="1" w:styleId="TTULOA3">
    <w:name w:val="TÍTULO A3"/>
    <w:rsid w:val="00483281"/>
    <w:pPr>
      <w:suppressAutoHyphens/>
      <w:jc w:val="both"/>
    </w:pPr>
    <w:rPr>
      <w:rFonts w:ascii="Arial" w:eastAsia="Arial" w:hAnsi="Arial" w:cs="Arial"/>
      <w:b/>
      <w:caps/>
      <w:sz w:val="24"/>
      <w:szCs w:val="22"/>
      <w:lang w:eastAsia="ar-SA"/>
    </w:rPr>
  </w:style>
  <w:style w:type="paragraph" w:customStyle="1" w:styleId="TTULOA4">
    <w:name w:val="TÍTULO A4"/>
    <w:rsid w:val="00483281"/>
    <w:pPr>
      <w:suppressAutoHyphens/>
      <w:jc w:val="both"/>
    </w:pPr>
    <w:rPr>
      <w:rFonts w:ascii="Arial" w:eastAsia="Arial" w:hAnsi="Arial" w:cs="Arial"/>
      <w:b/>
      <w:caps/>
      <w:sz w:val="24"/>
      <w:szCs w:val="22"/>
      <w:lang w:eastAsia="ar-SA"/>
    </w:rPr>
  </w:style>
  <w:style w:type="paragraph" w:customStyle="1" w:styleId="TTULOA5">
    <w:name w:val="TÍTULO A5"/>
    <w:basedOn w:val="Normal"/>
    <w:rsid w:val="00483281"/>
    <w:pPr>
      <w:jc w:val="both"/>
    </w:pPr>
    <w:rPr>
      <w:rFonts w:ascii="Arial" w:eastAsia="Times New Roman" w:hAnsi="Arial" w:cs="Arial"/>
      <w:b/>
      <w:bCs/>
      <w:iCs/>
      <w:caps/>
      <w:kern w:val="0"/>
      <w:lang w:eastAsia="ar-SA"/>
    </w:rPr>
  </w:style>
  <w:style w:type="paragraph" w:styleId="Sumrio2">
    <w:name w:val="toc 2"/>
    <w:basedOn w:val="Normal"/>
    <w:next w:val="Normal"/>
    <w:rsid w:val="00483281"/>
    <w:pPr>
      <w:tabs>
        <w:tab w:val="left" w:pos="1080"/>
        <w:tab w:val="right" w:leader="dot" w:pos="8882"/>
      </w:tabs>
      <w:ind w:left="284"/>
    </w:pPr>
    <w:rPr>
      <w:rFonts w:eastAsia="Times New Roman"/>
      <w:smallCaps/>
      <w:kern w:val="0"/>
      <w:sz w:val="20"/>
      <w:lang w:eastAsia="ar-SA"/>
    </w:rPr>
  </w:style>
  <w:style w:type="paragraph" w:styleId="Sumrio4">
    <w:name w:val="toc 4"/>
    <w:basedOn w:val="Normal"/>
    <w:next w:val="Normal"/>
    <w:rsid w:val="00483281"/>
    <w:pPr>
      <w:tabs>
        <w:tab w:val="left" w:pos="1980"/>
        <w:tab w:val="right" w:leader="dot" w:pos="8882"/>
      </w:tabs>
      <w:ind w:left="851"/>
    </w:pPr>
    <w:rPr>
      <w:rFonts w:ascii="Arial" w:eastAsia="Times New Roman" w:hAnsi="Arial" w:cs="Arial"/>
      <w:kern w:val="0"/>
      <w:sz w:val="20"/>
      <w:szCs w:val="20"/>
      <w:lang w:eastAsia="ar-SA"/>
    </w:rPr>
  </w:style>
  <w:style w:type="paragraph" w:customStyle="1" w:styleId="ParteItem">
    <w:name w:val="Parte/Item"/>
    <w:basedOn w:val="Ttulo1"/>
    <w:rsid w:val="00483281"/>
    <w:pPr>
      <w:keepNext w:val="0"/>
      <w:numPr>
        <w:numId w:val="0"/>
      </w:numPr>
      <w:tabs>
        <w:tab w:val="left" w:pos="709"/>
        <w:tab w:val="left" w:pos="1134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verflowPunct w:val="0"/>
      <w:autoSpaceDE w:val="0"/>
      <w:jc w:val="both"/>
      <w:textAlignment w:val="baseline"/>
    </w:pPr>
    <w:rPr>
      <w:rFonts w:eastAsia="Times New Roman"/>
      <w:b w:val="0"/>
      <w:bCs w:val="0"/>
      <w:kern w:val="0"/>
      <w:szCs w:val="20"/>
      <w:lang w:eastAsia="ar-SA"/>
    </w:rPr>
  </w:style>
  <w:style w:type="paragraph" w:customStyle="1" w:styleId="texto">
    <w:name w:val="texto"/>
    <w:basedOn w:val="Normal"/>
    <w:rsid w:val="00483281"/>
    <w:pPr>
      <w:widowControl/>
      <w:spacing w:after="120" w:line="300" w:lineRule="atLeast"/>
      <w:jc w:val="both"/>
    </w:pPr>
    <w:rPr>
      <w:rFonts w:ascii="Arial" w:eastAsia="Times New Roman" w:hAnsi="Arial"/>
      <w:i/>
      <w:kern w:val="0"/>
      <w:sz w:val="22"/>
      <w:szCs w:val="20"/>
      <w:lang w:eastAsia="ar-SA"/>
    </w:rPr>
  </w:style>
  <w:style w:type="paragraph" w:customStyle="1" w:styleId="WW-Recuodecorpodetexto31">
    <w:name w:val="WW-Recuo de corpo de texto 31"/>
    <w:basedOn w:val="Normal"/>
    <w:rsid w:val="00483281"/>
    <w:pPr>
      <w:widowControl/>
      <w:spacing w:after="120"/>
      <w:ind w:left="283" w:firstLine="1"/>
    </w:pPr>
    <w:rPr>
      <w:rFonts w:eastAsia="Times New Roman"/>
      <w:kern w:val="0"/>
      <w:sz w:val="16"/>
      <w:szCs w:val="20"/>
      <w:lang w:eastAsia="ar-SA"/>
    </w:rPr>
  </w:style>
  <w:style w:type="paragraph" w:customStyle="1" w:styleId="Normal1">
    <w:name w:val="Normal1"/>
    <w:rsid w:val="00483281"/>
    <w:pPr>
      <w:widowControl w:val="0"/>
      <w:tabs>
        <w:tab w:val="left" w:pos="536"/>
        <w:tab w:val="left" w:pos="2270"/>
        <w:tab w:val="left" w:pos="4294"/>
      </w:tabs>
      <w:suppressAutoHyphens/>
      <w:jc w:val="both"/>
    </w:pPr>
    <w:rPr>
      <w:rFonts w:eastAsia="Arial"/>
      <w:color w:val="000000"/>
      <w:sz w:val="24"/>
      <w:lang w:eastAsia="ar-SA"/>
    </w:rPr>
  </w:style>
  <w:style w:type="paragraph" w:styleId="Sumrio6">
    <w:name w:val="toc 6"/>
    <w:basedOn w:val="Normal"/>
    <w:next w:val="Normal"/>
    <w:rsid w:val="00483281"/>
    <w:pPr>
      <w:ind w:left="1000"/>
    </w:pPr>
    <w:rPr>
      <w:rFonts w:eastAsia="Times New Roman"/>
      <w:kern w:val="0"/>
      <w:sz w:val="18"/>
      <w:szCs w:val="21"/>
      <w:lang w:eastAsia="ar-SA"/>
    </w:rPr>
  </w:style>
  <w:style w:type="paragraph" w:customStyle="1" w:styleId="Commarcadores1">
    <w:name w:val="Com marcadores1"/>
    <w:basedOn w:val="Normal"/>
    <w:rsid w:val="00483281"/>
    <w:pPr>
      <w:widowControl/>
      <w:jc w:val="both"/>
    </w:pPr>
    <w:rPr>
      <w:rFonts w:eastAsia="Times New Roman"/>
      <w:kern w:val="0"/>
      <w:sz w:val="22"/>
      <w:szCs w:val="20"/>
      <w:lang w:eastAsia="ar-SA"/>
    </w:rPr>
  </w:style>
  <w:style w:type="paragraph" w:customStyle="1" w:styleId="Ind1">
    <w:name w:val="Ind1"/>
    <w:basedOn w:val="Normal"/>
    <w:rsid w:val="00483281"/>
    <w:pPr>
      <w:widowControl/>
      <w:tabs>
        <w:tab w:val="num" w:pos="432"/>
      </w:tabs>
      <w:spacing w:after="120" w:line="360" w:lineRule="auto"/>
      <w:ind w:left="432" w:hanging="432"/>
      <w:outlineLvl w:val="0"/>
    </w:pPr>
    <w:rPr>
      <w:rFonts w:ascii="Century Gothic" w:eastAsia="Times New Roman" w:hAnsi="Century Gothic"/>
      <w:b/>
      <w:kern w:val="0"/>
      <w:lang w:eastAsia="ar-SA"/>
    </w:rPr>
  </w:style>
  <w:style w:type="paragraph" w:customStyle="1" w:styleId="Ind2">
    <w:name w:val="Ind2"/>
    <w:basedOn w:val="Normal"/>
    <w:rsid w:val="00483281"/>
    <w:pPr>
      <w:widowControl/>
      <w:numPr>
        <w:numId w:val="5"/>
      </w:numPr>
      <w:spacing w:after="120" w:line="240" w:lineRule="atLeast"/>
    </w:pPr>
    <w:rPr>
      <w:rFonts w:ascii="Century Gothic" w:eastAsia="Times New Roman" w:hAnsi="Century Gothic"/>
      <w:b/>
      <w:kern w:val="0"/>
      <w:lang w:eastAsia="ar-SA"/>
    </w:rPr>
  </w:style>
  <w:style w:type="paragraph" w:customStyle="1" w:styleId="Ind3">
    <w:name w:val="Ind3"/>
    <w:basedOn w:val="Normal"/>
    <w:rsid w:val="00483281"/>
    <w:pPr>
      <w:widowControl/>
      <w:tabs>
        <w:tab w:val="num" w:pos="432"/>
      </w:tabs>
      <w:spacing w:after="120" w:line="240" w:lineRule="atLeast"/>
      <w:ind w:left="432" w:hanging="432"/>
    </w:pPr>
    <w:rPr>
      <w:rFonts w:ascii="Century Gothic" w:eastAsia="Times New Roman" w:hAnsi="Century Gothic"/>
      <w:b/>
      <w:kern w:val="0"/>
      <w:lang w:eastAsia="ar-SA"/>
    </w:rPr>
  </w:style>
  <w:style w:type="paragraph" w:customStyle="1" w:styleId="textoNormal">
    <w:name w:val="texto Normal"/>
    <w:rsid w:val="00483281"/>
    <w:pPr>
      <w:tabs>
        <w:tab w:val="left" w:pos="3338"/>
      </w:tabs>
      <w:suppressAutoHyphens/>
      <w:autoSpaceDE w:val="0"/>
      <w:jc w:val="both"/>
    </w:pPr>
    <w:rPr>
      <w:rFonts w:eastAsia="Arial"/>
      <w:color w:val="000000"/>
      <w:sz w:val="12"/>
      <w:szCs w:val="12"/>
      <w:lang w:eastAsia="ar-SA"/>
    </w:rPr>
  </w:style>
  <w:style w:type="paragraph" w:customStyle="1" w:styleId="Standard">
    <w:name w:val="Standard"/>
    <w:rsid w:val="00483281"/>
    <w:pPr>
      <w:widowControl w:val="0"/>
      <w:suppressAutoHyphens/>
    </w:pPr>
    <w:rPr>
      <w:rFonts w:eastAsia="Arial"/>
      <w:sz w:val="24"/>
      <w:lang w:eastAsia="ar-SA"/>
    </w:rPr>
  </w:style>
  <w:style w:type="paragraph" w:customStyle="1" w:styleId="A231965">
    <w:name w:val="_A231965"/>
    <w:rsid w:val="00483281"/>
    <w:pPr>
      <w:widowControl w:val="0"/>
      <w:suppressAutoHyphens/>
      <w:ind w:left="2592" w:right="144" w:firstLine="576"/>
      <w:jc w:val="both"/>
    </w:pPr>
    <w:rPr>
      <w:rFonts w:eastAsia="Arial"/>
      <w:color w:val="000000"/>
      <w:sz w:val="24"/>
      <w:lang w:eastAsia="ar-SA"/>
    </w:rPr>
  </w:style>
  <w:style w:type="paragraph" w:customStyle="1" w:styleId="ContedodaTabela0">
    <w:name w:val="Conteúdo da Tabela"/>
    <w:basedOn w:val="Corpodetexto"/>
    <w:rsid w:val="00483281"/>
    <w:pPr>
      <w:widowControl/>
      <w:suppressLineNumbers/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verflowPunct w:val="0"/>
      <w:autoSpaceDE w:val="0"/>
      <w:textAlignment w:val="baseline"/>
    </w:pPr>
    <w:rPr>
      <w:rFonts w:eastAsia="Times New Roman"/>
      <w:kern w:val="0"/>
      <w:szCs w:val="20"/>
      <w:lang w:eastAsia="ar-SA"/>
    </w:rPr>
  </w:style>
  <w:style w:type="paragraph" w:customStyle="1" w:styleId="Captulo">
    <w:name w:val="Capítulo"/>
    <w:basedOn w:val="Normal"/>
    <w:next w:val="Corpodetexto"/>
    <w:rsid w:val="00483281"/>
    <w:pPr>
      <w:keepNext/>
      <w:widowControl/>
      <w:spacing w:before="240" w:after="120"/>
    </w:pPr>
    <w:rPr>
      <w:rFonts w:ascii="Arial" w:eastAsia="MS Mincho" w:hAnsi="Arial" w:cs="Arial"/>
      <w:kern w:val="0"/>
      <w:sz w:val="28"/>
      <w:szCs w:val="28"/>
      <w:lang w:eastAsia="ar-SA"/>
    </w:rPr>
  </w:style>
  <w:style w:type="paragraph" w:customStyle="1" w:styleId="Legenda3">
    <w:name w:val="Legenda3"/>
    <w:basedOn w:val="Normal"/>
    <w:rsid w:val="00483281"/>
    <w:pPr>
      <w:widowControl/>
      <w:suppressLineNumbers/>
      <w:spacing w:before="120" w:after="120"/>
    </w:pPr>
    <w:rPr>
      <w:rFonts w:eastAsia="Times New Roman"/>
      <w:i/>
      <w:iCs/>
      <w:kern w:val="0"/>
      <w:lang w:eastAsia="ar-SA"/>
    </w:rPr>
  </w:style>
  <w:style w:type="paragraph" w:customStyle="1" w:styleId="Legenda2">
    <w:name w:val="Legenda2"/>
    <w:basedOn w:val="Normal"/>
    <w:rsid w:val="00483281"/>
    <w:pPr>
      <w:widowControl/>
      <w:suppressLineNumbers/>
      <w:spacing w:before="120" w:after="120"/>
    </w:pPr>
    <w:rPr>
      <w:rFonts w:eastAsia="Times New Roman"/>
      <w:i/>
      <w:iCs/>
      <w:kern w:val="0"/>
      <w:lang w:eastAsia="ar-SA"/>
    </w:rPr>
  </w:style>
  <w:style w:type="paragraph" w:customStyle="1" w:styleId="font5">
    <w:name w:val="font5"/>
    <w:basedOn w:val="Normal"/>
    <w:rsid w:val="00483281"/>
    <w:pPr>
      <w:widowControl/>
      <w:autoSpaceDE w:val="0"/>
      <w:spacing w:before="100" w:after="100"/>
    </w:pPr>
    <w:rPr>
      <w:rFonts w:eastAsia="Times New Roman"/>
      <w:kern w:val="0"/>
      <w:sz w:val="22"/>
      <w:szCs w:val="22"/>
      <w:lang w:eastAsia="ar-SA"/>
    </w:rPr>
  </w:style>
  <w:style w:type="paragraph" w:customStyle="1" w:styleId="ESPECIFICAO2">
    <w:name w:val="ESPECIFICAÇÃO2"/>
    <w:basedOn w:val="Normal"/>
    <w:rsid w:val="00483281"/>
    <w:pPr>
      <w:widowControl/>
      <w:jc w:val="both"/>
    </w:pPr>
    <w:rPr>
      <w:rFonts w:ascii="Arial (W1)" w:eastAsia="Times New Roman" w:hAnsi="Arial (W1)" w:cs="Arial (W1)"/>
      <w:kern w:val="0"/>
      <w:lang w:eastAsia="ar-SA"/>
    </w:rPr>
  </w:style>
  <w:style w:type="paragraph" w:customStyle="1" w:styleId="titulo-item">
    <w:name w:val="titulo-item"/>
    <w:rsid w:val="00483281"/>
    <w:pPr>
      <w:suppressAutoHyphens/>
      <w:autoSpaceDE w:val="0"/>
    </w:pPr>
    <w:rPr>
      <w:rFonts w:eastAsia="Arial"/>
      <w:b/>
      <w:bCs/>
      <w:sz w:val="32"/>
      <w:szCs w:val="32"/>
      <w:lang w:eastAsia="ar-SA"/>
    </w:rPr>
  </w:style>
  <w:style w:type="paragraph" w:customStyle="1" w:styleId="Ttulodatabela">
    <w:name w:val="Título da tabela"/>
    <w:basedOn w:val="Contedodatabela"/>
    <w:rsid w:val="00483281"/>
    <w:pPr>
      <w:widowControl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Commarcadores2">
    <w:name w:val="Com marcadores2"/>
    <w:basedOn w:val="Normal"/>
    <w:rsid w:val="00483281"/>
    <w:pPr>
      <w:widowControl/>
      <w:numPr>
        <w:numId w:val="6"/>
      </w:numPr>
      <w:tabs>
        <w:tab w:val="left" w:pos="360"/>
      </w:tabs>
      <w:ind w:left="360"/>
    </w:pPr>
    <w:rPr>
      <w:rFonts w:eastAsia="Times New Roman"/>
      <w:kern w:val="0"/>
      <w:lang w:eastAsia="ar-SA"/>
    </w:rPr>
  </w:style>
  <w:style w:type="paragraph" w:customStyle="1" w:styleId="CG2">
    <w:name w:val="CG2"/>
    <w:basedOn w:val="Normal"/>
    <w:rsid w:val="00483281"/>
    <w:pPr>
      <w:widowControl/>
      <w:spacing w:after="120"/>
      <w:jc w:val="both"/>
    </w:pPr>
    <w:rPr>
      <w:rFonts w:eastAsia="Times New Roman"/>
      <w:kern w:val="0"/>
      <w:sz w:val="22"/>
      <w:szCs w:val="22"/>
      <w:lang w:eastAsia="ar-SA"/>
    </w:rPr>
  </w:style>
  <w:style w:type="paragraph" w:customStyle="1" w:styleId="OmniPage3">
    <w:name w:val="OmniPage #3"/>
    <w:basedOn w:val="Normal"/>
    <w:rsid w:val="00483281"/>
    <w:pPr>
      <w:widowControl/>
      <w:spacing w:line="260" w:lineRule="exact"/>
    </w:pPr>
    <w:rPr>
      <w:rFonts w:ascii="Arial Narrow" w:eastAsia="Times New Roman" w:hAnsi="Arial Narrow" w:cs="Arial Narrow"/>
      <w:kern w:val="0"/>
      <w:sz w:val="20"/>
      <w:szCs w:val="20"/>
      <w:lang w:eastAsia="ar-SA"/>
    </w:rPr>
  </w:style>
  <w:style w:type="paragraph" w:customStyle="1" w:styleId="Contedodequadro">
    <w:name w:val="Conteúdo de quadro"/>
    <w:basedOn w:val="Corpodetexto"/>
    <w:rsid w:val="00483281"/>
    <w:pPr>
      <w:widowControl/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/>
      <w:jc w:val="both"/>
    </w:pPr>
    <w:rPr>
      <w:rFonts w:eastAsia="Times New Roman"/>
      <w:kern w:val="0"/>
      <w:szCs w:val="20"/>
      <w:lang w:eastAsia="ar-SA"/>
    </w:rPr>
  </w:style>
  <w:style w:type="table" w:styleId="Tabelacomgrade">
    <w:name w:val="Table Grid"/>
    <w:basedOn w:val="Tabelanormal"/>
    <w:uiPriority w:val="99"/>
    <w:rsid w:val="004832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grafodaLista1">
    <w:name w:val="Parágrafo da Lista1"/>
    <w:basedOn w:val="Normal"/>
    <w:qFormat/>
    <w:rsid w:val="00483281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83281"/>
    <w:pPr>
      <w:widowControl/>
    </w:pPr>
    <w:rPr>
      <w:rFonts w:ascii="Tahoma" w:eastAsia="Times New Roman" w:hAnsi="Tahoma" w:cs="Tahoma"/>
      <w:kern w:val="0"/>
      <w:sz w:val="16"/>
      <w:szCs w:val="16"/>
      <w:lang w:eastAsia="ar-SA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83281"/>
    <w:rPr>
      <w:rFonts w:ascii="Tahoma" w:hAnsi="Tahoma" w:cs="Tahoma"/>
      <w:sz w:val="16"/>
      <w:szCs w:val="16"/>
      <w:lang w:eastAsia="ar-SA"/>
    </w:rPr>
  </w:style>
  <w:style w:type="paragraph" w:styleId="Reviso">
    <w:name w:val="Revision"/>
    <w:hidden/>
    <w:uiPriority w:val="99"/>
    <w:semiHidden/>
    <w:rsid w:val="00483281"/>
    <w:rPr>
      <w:sz w:val="24"/>
      <w:szCs w:val="24"/>
      <w:lang w:eastAsia="ar-SA"/>
    </w:rPr>
  </w:style>
  <w:style w:type="paragraph" w:customStyle="1" w:styleId="Padro">
    <w:name w:val="Padrão"/>
    <w:rsid w:val="00483281"/>
    <w:pPr>
      <w:widowControl w:val="0"/>
      <w:autoSpaceDE w:val="0"/>
      <w:autoSpaceDN w:val="0"/>
    </w:pPr>
  </w:style>
  <w:style w:type="paragraph" w:customStyle="1" w:styleId="Corpodetexto23">
    <w:name w:val="Corpo de texto 23"/>
    <w:basedOn w:val="Normal"/>
    <w:rsid w:val="00483281"/>
    <w:pPr>
      <w:tabs>
        <w:tab w:val="left" w:pos="1134"/>
      </w:tabs>
      <w:suppressAutoHyphens w:val="0"/>
      <w:overflowPunct w:val="0"/>
      <w:autoSpaceDE w:val="0"/>
      <w:autoSpaceDN w:val="0"/>
      <w:adjustRightInd w:val="0"/>
      <w:ind w:left="1134"/>
      <w:textAlignment w:val="baseline"/>
    </w:pPr>
    <w:rPr>
      <w:rFonts w:eastAsia="Times New Roman"/>
      <w:kern w:val="0"/>
      <w:sz w:val="20"/>
      <w:szCs w:val="20"/>
    </w:rPr>
  </w:style>
  <w:style w:type="paragraph" w:styleId="Commarcadores5">
    <w:name w:val="List Bullet 5"/>
    <w:basedOn w:val="Normal"/>
    <w:autoRedefine/>
    <w:rsid w:val="00483281"/>
    <w:pPr>
      <w:widowControl/>
      <w:numPr>
        <w:numId w:val="8"/>
      </w:numPr>
      <w:tabs>
        <w:tab w:val="clear" w:pos="360"/>
        <w:tab w:val="num" w:pos="1560"/>
      </w:tabs>
      <w:suppressAutoHyphens w:val="0"/>
      <w:ind w:left="2694" w:hanging="219"/>
    </w:pPr>
    <w:rPr>
      <w:rFonts w:eastAsia="Times New Roman"/>
      <w:b/>
      <w:kern w:val="0"/>
      <w:sz w:val="20"/>
      <w:szCs w:val="20"/>
      <w:lang w:val="en-US"/>
    </w:rPr>
  </w:style>
  <w:style w:type="paragraph" w:styleId="Lista2">
    <w:name w:val="List 2"/>
    <w:basedOn w:val="Normal"/>
    <w:rsid w:val="00483281"/>
    <w:pPr>
      <w:widowControl/>
      <w:suppressAutoHyphens w:val="0"/>
      <w:ind w:left="566" w:hanging="283"/>
    </w:pPr>
    <w:rPr>
      <w:rFonts w:eastAsia="Times New Roman"/>
      <w:kern w:val="0"/>
      <w:szCs w:val="20"/>
    </w:rPr>
  </w:style>
  <w:style w:type="paragraph" w:styleId="Lista3">
    <w:name w:val="List 3"/>
    <w:basedOn w:val="Normal"/>
    <w:rsid w:val="00483281"/>
    <w:pPr>
      <w:widowControl/>
      <w:suppressAutoHyphens w:val="0"/>
      <w:ind w:left="849" w:hanging="283"/>
    </w:pPr>
    <w:rPr>
      <w:rFonts w:eastAsia="Times New Roman"/>
      <w:kern w:val="0"/>
      <w:szCs w:val="20"/>
    </w:rPr>
  </w:style>
  <w:style w:type="paragraph" w:styleId="Lista4">
    <w:name w:val="List 4"/>
    <w:basedOn w:val="Normal"/>
    <w:rsid w:val="00483281"/>
    <w:pPr>
      <w:widowControl/>
      <w:suppressAutoHyphens w:val="0"/>
      <w:ind w:left="1132" w:hanging="283"/>
    </w:pPr>
    <w:rPr>
      <w:rFonts w:eastAsia="Times New Roman"/>
      <w:kern w:val="0"/>
      <w:szCs w:val="20"/>
    </w:rPr>
  </w:style>
  <w:style w:type="paragraph" w:styleId="Lista5">
    <w:name w:val="List 5"/>
    <w:basedOn w:val="Normal"/>
    <w:rsid w:val="00483281"/>
    <w:pPr>
      <w:widowControl/>
      <w:suppressAutoHyphens w:val="0"/>
      <w:ind w:left="1415" w:hanging="283"/>
    </w:pPr>
    <w:rPr>
      <w:rFonts w:eastAsia="Times New Roman"/>
      <w:kern w:val="0"/>
      <w:szCs w:val="20"/>
    </w:rPr>
  </w:style>
  <w:style w:type="paragraph" w:styleId="Listadecontinuao4">
    <w:name w:val="List Continue 4"/>
    <w:basedOn w:val="Normal"/>
    <w:rsid w:val="00483281"/>
    <w:pPr>
      <w:widowControl/>
      <w:suppressAutoHyphens w:val="0"/>
      <w:spacing w:after="120"/>
      <w:ind w:left="1132"/>
    </w:pPr>
    <w:rPr>
      <w:rFonts w:eastAsia="Times New Roman"/>
      <w:kern w:val="0"/>
      <w:szCs w:val="20"/>
    </w:rPr>
  </w:style>
  <w:style w:type="paragraph" w:styleId="Recuodecorpodetexto3">
    <w:name w:val="Body Text Indent 3"/>
    <w:basedOn w:val="Normal"/>
    <w:link w:val="Recuodecorpodetexto3Char"/>
    <w:rsid w:val="00483281"/>
    <w:pPr>
      <w:widowControl/>
      <w:suppressAutoHyphens w:val="0"/>
      <w:ind w:right="1185" w:firstLine="284"/>
      <w:jc w:val="both"/>
    </w:pPr>
    <w:rPr>
      <w:rFonts w:eastAsia="Times New Roman"/>
      <w:kern w:val="0"/>
      <w:szCs w:val="20"/>
    </w:rPr>
  </w:style>
  <w:style w:type="character" w:customStyle="1" w:styleId="Recuodecorpodetexto3Char">
    <w:name w:val="Recuo de corpo de texto 3 Char"/>
    <w:basedOn w:val="Fontepargpadro"/>
    <w:link w:val="Recuodecorpodetexto3"/>
    <w:rsid w:val="00483281"/>
    <w:rPr>
      <w:sz w:val="24"/>
    </w:rPr>
  </w:style>
  <w:style w:type="paragraph" w:styleId="Recuodecorpodetexto2">
    <w:name w:val="Body Text Indent 2"/>
    <w:basedOn w:val="Normal"/>
    <w:link w:val="Recuodecorpodetexto2Char"/>
    <w:rsid w:val="00483281"/>
    <w:pPr>
      <w:widowControl/>
      <w:suppressAutoHyphens w:val="0"/>
      <w:ind w:hanging="2"/>
      <w:jc w:val="both"/>
    </w:pPr>
    <w:rPr>
      <w:rFonts w:eastAsia="Times New Roman"/>
      <w:kern w:val="0"/>
    </w:rPr>
  </w:style>
  <w:style w:type="character" w:customStyle="1" w:styleId="Recuodecorpodetexto2Char">
    <w:name w:val="Recuo de corpo de texto 2 Char"/>
    <w:basedOn w:val="Fontepargpadro"/>
    <w:link w:val="Recuodecorpodetexto2"/>
    <w:rsid w:val="00483281"/>
    <w:rPr>
      <w:sz w:val="24"/>
      <w:szCs w:val="24"/>
    </w:rPr>
  </w:style>
  <w:style w:type="paragraph" w:styleId="Corpodetexto2">
    <w:name w:val="Body Text 2"/>
    <w:basedOn w:val="Normal"/>
    <w:link w:val="Corpodetexto2Char"/>
    <w:rsid w:val="00483281"/>
    <w:pPr>
      <w:widowControl/>
      <w:suppressAutoHyphens w:val="0"/>
      <w:autoSpaceDE w:val="0"/>
      <w:autoSpaceDN w:val="0"/>
      <w:adjustRightInd w:val="0"/>
      <w:jc w:val="both"/>
    </w:pPr>
    <w:rPr>
      <w:rFonts w:eastAsia="Times New Roman"/>
      <w:kern w:val="0"/>
      <w:sz w:val="20"/>
    </w:rPr>
  </w:style>
  <w:style w:type="character" w:customStyle="1" w:styleId="Corpodetexto2Char">
    <w:name w:val="Corpo de texto 2 Char"/>
    <w:basedOn w:val="Fontepargpadro"/>
    <w:link w:val="Corpodetexto2"/>
    <w:rsid w:val="00483281"/>
    <w:rPr>
      <w:szCs w:val="24"/>
    </w:rPr>
  </w:style>
  <w:style w:type="paragraph" w:styleId="Corpodetexto3">
    <w:name w:val="Body Text 3"/>
    <w:basedOn w:val="Normal"/>
    <w:link w:val="Corpodetexto3Char"/>
    <w:rsid w:val="00483281"/>
    <w:pPr>
      <w:widowControl/>
      <w:suppressAutoHyphens w:val="0"/>
    </w:pPr>
    <w:rPr>
      <w:rFonts w:eastAsia="Times New Roman"/>
      <w:kern w:val="0"/>
      <w:sz w:val="20"/>
    </w:rPr>
  </w:style>
  <w:style w:type="character" w:customStyle="1" w:styleId="Corpodetexto3Char">
    <w:name w:val="Corpo de texto 3 Char"/>
    <w:basedOn w:val="Fontepargpadro"/>
    <w:link w:val="Corpodetexto3"/>
    <w:rsid w:val="00483281"/>
    <w:rPr>
      <w:szCs w:val="24"/>
    </w:rPr>
  </w:style>
  <w:style w:type="paragraph" w:styleId="MapadoDocumento">
    <w:name w:val="Document Map"/>
    <w:basedOn w:val="Normal"/>
    <w:link w:val="MapadoDocumentoChar"/>
    <w:semiHidden/>
    <w:rsid w:val="00483281"/>
    <w:pPr>
      <w:widowControl/>
      <w:shd w:val="clear" w:color="auto" w:fill="000080"/>
      <w:suppressAutoHyphens w:val="0"/>
    </w:pPr>
    <w:rPr>
      <w:rFonts w:ascii="Tahoma" w:eastAsia="Times New Roman" w:hAnsi="Tahoma" w:cs="Arial Unicode MS"/>
      <w:kern w:val="0"/>
    </w:rPr>
  </w:style>
  <w:style w:type="character" w:customStyle="1" w:styleId="MapadoDocumentoChar">
    <w:name w:val="Mapa do Documento Char"/>
    <w:basedOn w:val="Fontepargpadro"/>
    <w:link w:val="MapadoDocumento"/>
    <w:semiHidden/>
    <w:rsid w:val="00483281"/>
    <w:rPr>
      <w:rFonts w:ascii="Tahoma" w:hAnsi="Tahoma" w:cs="Arial Unicode MS"/>
      <w:sz w:val="24"/>
      <w:szCs w:val="24"/>
      <w:shd w:val="clear" w:color="auto" w:fill="000080"/>
    </w:rPr>
  </w:style>
  <w:style w:type="paragraph" w:styleId="Recuonormal">
    <w:name w:val="Normal Indent"/>
    <w:basedOn w:val="Normal"/>
    <w:rsid w:val="00483281"/>
    <w:pPr>
      <w:widowControl/>
      <w:suppressAutoHyphens w:val="0"/>
      <w:ind w:left="708"/>
    </w:pPr>
    <w:rPr>
      <w:rFonts w:ascii="Courier New" w:eastAsia="Times New Roman" w:hAnsi="Courier New"/>
      <w:kern w:val="0"/>
      <w:sz w:val="22"/>
      <w:szCs w:val="20"/>
    </w:rPr>
  </w:style>
  <w:style w:type="paragraph" w:customStyle="1" w:styleId="Recuodecorpodetexto23">
    <w:name w:val="Recuo de corpo de texto 23"/>
    <w:basedOn w:val="Normal"/>
    <w:rsid w:val="00483281"/>
    <w:pPr>
      <w:suppressAutoHyphens w:val="0"/>
      <w:ind w:firstLine="1440"/>
      <w:jc w:val="both"/>
    </w:pPr>
    <w:rPr>
      <w:rFonts w:ascii="Arial" w:eastAsia="Times New Roman" w:hAnsi="Arial"/>
      <w:kern w:val="0"/>
      <w:sz w:val="22"/>
      <w:szCs w:val="20"/>
    </w:rPr>
  </w:style>
  <w:style w:type="paragraph" w:customStyle="1" w:styleId="Corpodetexto24">
    <w:name w:val="Corpo de texto 24"/>
    <w:basedOn w:val="Normal"/>
    <w:rsid w:val="00483281"/>
    <w:pPr>
      <w:tabs>
        <w:tab w:val="left" w:pos="1134"/>
      </w:tabs>
      <w:suppressAutoHyphens w:val="0"/>
      <w:overflowPunct w:val="0"/>
      <w:autoSpaceDE w:val="0"/>
      <w:autoSpaceDN w:val="0"/>
      <w:adjustRightInd w:val="0"/>
      <w:ind w:left="1134"/>
      <w:textAlignment w:val="baseline"/>
    </w:pPr>
    <w:rPr>
      <w:rFonts w:eastAsia="Times New Roman"/>
      <w:kern w:val="0"/>
      <w:sz w:val="20"/>
      <w:szCs w:val="20"/>
    </w:rPr>
  </w:style>
  <w:style w:type="paragraph" w:customStyle="1" w:styleId="Recuodecorpodetexto33">
    <w:name w:val="Recuo de corpo de texto 33"/>
    <w:basedOn w:val="Normal"/>
    <w:rsid w:val="00483281"/>
    <w:pPr>
      <w:tabs>
        <w:tab w:val="left" w:pos="1134"/>
      </w:tabs>
      <w:suppressAutoHyphens w:val="0"/>
      <w:overflowPunct w:val="0"/>
      <w:autoSpaceDE w:val="0"/>
      <w:autoSpaceDN w:val="0"/>
      <w:adjustRightInd w:val="0"/>
      <w:ind w:left="1418" w:hanging="1418"/>
      <w:textAlignment w:val="baseline"/>
    </w:pPr>
    <w:rPr>
      <w:rFonts w:eastAsia="Times New Roman"/>
      <w:kern w:val="0"/>
      <w:sz w:val="20"/>
      <w:szCs w:val="20"/>
    </w:rPr>
  </w:style>
  <w:style w:type="paragraph" w:styleId="Textoembloco">
    <w:name w:val="Block Text"/>
    <w:basedOn w:val="Normal"/>
    <w:rsid w:val="00483281"/>
    <w:pPr>
      <w:tabs>
        <w:tab w:val="left" w:pos="709"/>
        <w:tab w:val="left" w:pos="8789"/>
      </w:tabs>
      <w:suppressAutoHyphens w:val="0"/>
      <w:ind w:left="426" w:right="49"/>
      <w:jc w:val="both"/>
    </w:pPr>
    <w:rPr>
      <w:rFonts w:ascii="Arial" w:eastAsia="Times New Roman" w:hAnsi="Arial" w:cs="Arial"/>
      <w:kern w:val="0"/>
      <w:sz w:val="22"/>
      <w:szCs w:val="22"/>
    </w:rPr>
  </w:style>
  <w:style w:type="paragraph" w:styleId="TextosemFormatao">
    <w:name w:val="Plain Text"/>
    <w:basedOn w:val="Normal"/>
    <w:link w:val="TextosemFormataoChar"/>
    <w:rsid w:val="00483281"/>
    <w:pPr>
      <w:suppressAutoHyphens w:val="0"/>
    </w:pPr>
    <w:rPr>
      <w:rFonts w:ascii="Courier New" w:eastAsia="Times New Roman" w:hAnsi="Courier New" w:cs="Courier New"/>
      <w:kern w:val="0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483281"/>
    <w:rPr>
      <w:rFonts w:ascii="Courier New" w:hAnsi="Courier New" w:cs="Courier New"/>
    </w:rPr>
  </w:style>
  <w:style w:type="paragraph" w:styleId="Numerada">
    <w:name w:val="List Number"/>
    <w:basedOn w:val="Normal"/>
    <w:rsid w:val="00483281"/>
    <w:pPr>
      <w:widowControl/>
      <w:tabs>
        <w:tab w:val="num" w:pos="720"/>
      </w:tabs>
      <w:suppressAutoHyphens w:val="0"/>
      <w:spacing w:before="60"/>
      <w:ind w:left="720" w:hanging="360"/>
    </w:pPr>
    <w:rPr>
      <w:rFonts w:eastAsia="Times New Roman"/>
      <w:kern w:val="0"/>
      <w:szCs w:val="20"/>
      <w:lang w:val="en-US" w:eastAsia="en-US"/>
    </w:rPr>
  </w:style>
  <w:style w:type="paragraph" w:customStyle="1" w:styleId="Normal2">
    <w:name w:val="Normal2"/>
    <w:rsid w:val="00483281"/>
    <w:pPr>
      <w:widowControl w:val="0"/>
      <w:tabs>
        <w:tab w:val="left" w:pos="536"/>
        <w:tab w:val="left" w:pos="2270"/>
        <w:tab w:val="left" w:pos="4294"/>
      </w:tabs>
      <w:jc w:val="both"/>
    </w:pPr>
    <w:rPr>
      <w:snapToGrid w:val="0"/>
      <w:color w:val="000000"/>
      <w:sz w:val="24"/>
    </w:rPr>
  </w:style>
  <w:style w:type="paragraph" w:styleId="PargrafodaLista">
    <w:name w:val="List Paragraph"/>
    <w:basedOn w:val="Normal"/>
    <w:link w:val="PargrafodaListaChar"/>
    <w:uiPriority w:val="34"/>
    <w:qFormat/>
    <w:rsid w:val="00813CAD"/>
    <w:pPr>
      <w:widowControl/>
      <w:suppressAutoHyphens w:val="0"/>
      <w:ind w:left="708"/>
    </w:pPr>
    <w:rPr>
      <w:rFonts w:eastAsia="Times New Roman"/>
      <w:kern w:val="0"/>
    </w:rPr>
  </w:style>
  <w:style w:type="character" w:styleId="Refdenotaderodap">
    <w:name w:val="footnote reference"/>
    <w:uiPriority w:val="99"/>
    <w:semiHidden/>
    <w:unhideWhenUsed/>
    <w:rsid w:val="00BA0E50"/>
    <w:rPr>
      <w:vertAlign w:val="superscript"/>
    </w:rPr>
  </w:style>
  <w:style w:type="paragraph" w:customStyle="1" w:styleId="EspSubTitulo1Char">
    <w:name w:val="Esp SubTitulo 1 Char"/>
    <w:basedOn w:val="Normal"/>
    <w:rsid w:val="00D67F97"/>
    <w:pPr>
      <w:widowControl/>
      <w:suppressAutoHyphens w:val="0"/>
      <w:spacing w:before="360" w:after="200"/>
      <w:jc w:val="both"/>
    </w:pPr>
    <w:rPr>
      <w:rFonts w:ascii="Palatino Linotype" w:eastAsia="Times New Roman" w:hAnsi="Palatino Linotype"/>
      <w:kern w:val="0"/>
      <w:sz w:val="22"/>
      <w:szCs w:val="20"/>
      <w:lang w:eastAsia="ar-SA"/>
    </w:rPr>
  </w:style>
  <w:style w:type="character" w:customStyle="1" w:styleId="PargrafodaListaChar">
    <w:name w:val="Parágrafo da Lista Char"/>
    <w:link w:val="PargrafodaLista"/>
    <w:uiPriority w:val="34"/>
    <w:rsid w:val="00585B83"/>
    <w:rPr>
      <w:sz w:val="24"/>
      <w:szCs w:val="24"/>
    </w:rPr>
  </w:style>
  <w:style w:type="character" w:customStyle="1" w:styleId="apple-converted-space">
    <w:name w:val="apple-converted-space"/>
    <w:rsid w:val="00585B83"/>
  </w:style>
  <w:style w:type="character" w:styleId="Refdecomentrio">
    <w:name w:val="annotation reference"/>
    <w:uiPriority w:val="99"/>
    <w:semiHidden/>
    <w:unhideWhenUsed/>
    <w:rsid w:val="001F183D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1F183D"/>
    <w:pPr>
      <w:widowControl/>
    </w:pPr>
    <w:rPr>
      <w:rFonts w:eastAsia="Times New Roman"/>
      <w:kern w:val="0"/>
      <w:sz w:val="20"/>
      <w:szCs w:val="20"/>
      <w:lang w:eastAsia="ar-SA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1F183D"/>
    <w:rPr>
      <w:lang w:eastAsia="ar-SA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B308C4"/>
    <w:pPr>
      <w:widowControl w:val="0"/>
    </w:pPr>
    <w:rPr>
      <w:rFonts w:eastAsia="Lucida Sans Unicode"/>
      <w:b/>
      <w:bCs/>
      <w:kern w:val="1"/>
      <w:lang w:eastAsia="pt-BR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B308C4"/>
    <w:rPr>
      <w:rFonts w:eastAsia="Lucida Sans Unicode"/>
      <w:b/>
      <w:bCs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43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5768467BDA7A744A3BC1E8A99C1D5BA" ma:contentTypeVersion="9" ma:contentTypeDescription="Crie um novo documento." ma:contentTypeScope="" ma:versionID="9552622c5f43ebda1be449750aafac66">
  <xsd:schema xmlns:xsd="http://www.w3.org/2001/XMLSchema" xmlns:xs="http://www.w3.org/2001/XMLSchema" xmlns:p="http://schemas.microsoft.com/office/2006/metadata/properties" xmlns:ns2="cc577b44-0ae7-48d1-9ace-1c5813c07641" targetNamespace="http://schemas.microsoft.com/office/2006/metadata/properties" ma:root="true" ma:fieldsID="b42a41f71057e62ff59e3b1e3a95aa07" ns2:_="">
    <xsd:import namespace="cc577b44-0ae7-48d1-9ace-1c5813c076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577b44-0ae7-48d1-9ace-1c5813c076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f329f067-9640-44d5-8564-a72189d132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B1E8568-F343-48E0-8750-696EC51EE951}"/>
</file>

<file path=customXml/itemProps2.xml><?xml version="1.0" encoding="utf-8"?>
<ds:datastoreItem xmlns:ds="http://schemas.openxmlformats.org/officeDocument/2006/customXml" ds:itemID="{C0D8D9F6-95A7-4206-938B-652B1F71510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229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Universidade do Estado de Santa Catarina</Company>
  <LinksUpToDate>false</LinksUpToDate>
  <CharactersWithSpaces>1468</CharactersWithSpaces>
  <SharedDoc>false</SharedDoc>
  <HLinks>
    <vt:vector size="6" baseType="variant">
      <vt:variant>
        <vt:i4>589902</vt:i4>
      </vt:variant>
      <vt:variant>
        <vt:i4>0</vt:i4>
      </vt:variant>
      <vt:variant>
        <vt:i4>0</vt:i4>
      </vt:variant>
      <vt:variant>
        <vt:i4>5</vt:i4>
      </vt:variant>
      <vt:variant>
        <vt:lpwstr>http://pt.wikipedia.org/wiki/FAED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r4dan</dc:creator>
  <cp:lastModifiedBy>BERNARDETE DA COSTA FRANCA</cp:lastModifiedBy>
  <cp:revision>5</cp:revision>
  <cp:lastPrinted>2019-08-15T20:34:00Z</cp:lastPrinted>
  <dcterms:created xsi:type="dcterms:W3CDTF">2022-03-29T20:45:00Z</dcterms:created>
  <dcterms:modified xsi:type="dcterms:W3CDTF">2022-03-29T20:55:00Z</dcterms:modified>
</cp:coreProperties>
</file>